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089" w:rsidRPr="00BC4089" w:rsidRDefault="00BC4089" w:rsidP="00BC4089">
      <w:pPr>
        <w:widowControl w:val="0"/>
        <w:suppressAutoHyphens/>
        <w:autoSpaceDE w:val="0"/>
        <w:spacing w:after="0" w:line="360" w:lineRule="auto"/>
        <w:jc w:val="center"/>
        <w:rPr>
          <w:rFonts w:ascii="Times New Roman CYR" w:eastAsia="Times New Roman CYR" w:hAnsi="Times New Roman CYR"/>
          <w:b/>
          <w:sz w:val="24"/>
          <w:szCs w:val="24"/>
          <w:lang w:eastAsia="ar-SA"/>
        </w:rPr>
      </w:pPr>
      <w:r w:rsidRPr="00BC4089">
        <w:rPr>
          <w:rFonts w:ascii="Times New Roman CYR" w:eastAsia="Times New Roman CYR" w:hAnsi="Times New Roman CYR"/>
          <w:b/>
          <w:sz w:val="24"/>
          <w:szCs w:val="24"/>
          <w:lang w:eastAsia="ar-SA"/>
        </w:rPr>
        <w:t>Муниципальное бюджетное общеобразовательное учреждение</w:t>
      </w:r>
    </w:p>
    <w:p w:rsidR="00BC4089" w:rsidRPr="00BC4089" w:rsidRDefault="00BC4089" w:rsidP="00BC4089">
      <w:pPr>
        <w:widowControl w:val="0"/>
        <w:suppressAutoHyphens/>
        <w:autoSpaceDE w:val="0"/>
        <w:spacing w:after="0" w:line="360" w:lineRule="auto"/>
        <w:jc w:val="center"/>
        <w:rPr>
          <w:rFonts w:ascii="Times New Roman CYR" w:eastAsia="Times New Roman CYR" w:hAnsi="Times New Roman CYR"/>
          <w:b/>
          <w:sz w:val="24"/>
          <w:szCs w:val="24"/>
          <w:lang w:eastAsia="ar-SA"/>
        </w:rPr>
      </w:pPr>
      <w:r w:rsidRPr="00BC4089">
        <w:rPr>
          <w:rFonts w:ascii="Times New Roman CYR" w:eastAsia="Times New Roman CYR" w:hAnsi="Times New Roman CYR"/>
          <w:b/>
          <w:sz w:val="24"/>
          <w:szCs w:val="24"/>
          <w:lang w:eastAsia="ar-SA"/>
        </w:rPr>
        <w:t>средняя общеобразовательная школа №2</w:t>
      </w:r>
    </w:p>
    <w:p w:rsidR="00BC4089" w:rsidRPr="00BC4089" w:rsidRDefault="00BC4089" w:rsidP="00BC4089">
      <w:pPr>
        <w:widowControl w:val="0"/>
        <w:suppressAutoHyphens/>
        <w:autoSpaceDE w:val="0"/>
        <w:spacing w:after="0" w:line="360" w:lineRule="auto"/>
        <w:jc w:val="center"/>
        <w:rPr>
          <w:rFonts w:ascii="Times New Roman CYR" w:eastAsia="Times New Roman CYR" w:hAnsi="Times New Roman CYR"/>
          <w:b/>
          <w:sz w:val="24"/>
          <w:szCs w:val="24"/>
          <w:lang w:eastAsia="ar-SA"/>
        </w:rPr>
      </w:pPr>
      <w:r w:rsidRPr="00BC4089">
        <w:rPr>
          <w:rFonts w:ascii="Times New Roman CYR" w:eastAsia="Times New Roman CYR" w:hAnsi="Times New Roman CYR"/>
          <w:b/>
          <w:sz w:val="24"/>
          <w:szCs w:val="24"/>
          <w:lang w:eastAsia="ar-SA"/>
        </w:rPr>
        <w:t>закрытого административно-территориального образования</w:t>
      </w:r>
    </w:p>
    <w:p w:rsidR="00BC4089" w:rsidRPr="00BC4089" w:rsidRDefault="00BC4089" w:rsidP="00BC4089">
      <w:pPr>
        <w:widowControl w:val="0"/>
        <w:suppressAutoHyphens/>
        <w:autoSpaceDE w:val="0"/>
        <w:spacing w:after="0" w:line="360" w:lineRule="auto"/>
        <w:jc w:val="center"/>
        <w:rPr>
          <w:rFonts w:ascii="Times New Roman CYR" w:eastAsia="Times New Roman CYR" w:hAnsi="Times New Roman CYR"/>
          <w:b/>
          <w:sz w:val="24"/>
          <w:szCs w:val="24"/>
          <w:lang w:eastAsia="ar-SA"/>
        </w:rPr>
      </w:pPr>
      <w:r w:rsidRPr="00BC4089">
        <w:rPr>
          <w:rFonts w:ascii="Times New Roman CYR" w:eastAsia="Times New Roman CYR" w:hAnsi="Times New Roman CYR"/>
          <w:b/>
          <w:sz w:val="24"/>
          <w:szCs w:val="24"/>
          <w:lang w:eastAsia="ar-SA"/>
        </w:rPr>
        <w:t>город Радужный Владимирской области</w:t>
      </w:r>
    </w:p>
    <w:p w:rsidR="00BC4089" w:rsidRPr="00BC4089" w:rsidRDefault="00BC4089" w:rsidP="00BC4089">
      <w:pPr>
        <w:widowControl w:val="0"/>
        <w:suppressAutoHyphens/>
        <w:autoSpaceDE w:val="0"/>
        <w:spacing w:after="0" w:line="360" w:lineRule="auto"/>
        <w:ind w:firstLine="709"/>
        <w:jc w:val="center"/>
        <w:rPr>
          <w:rFonts w:ascii="Times New Roman CYR" w:eastAsia="Times New Roman CYR" w:hAnsi="Times New Roman CYR"/>
          <w:sz w:val="24"/>
          <w:szCs w:val="24"/>
          <w:lang w:eastAsia="ar-SA"/>
        </w:rPr>
      </w:pPr>
    </w:p>
    <w:p w:rsidR="00BC4089" w:rsidRPr="00BC4089" w:rsidRDefault="00BC4089" w:rsidP="00BC4089">
      <w:pPr>
        <w:widowControl w:val="0"/>
        <w:suppressAutoHyphens/>
        <w:autoSpaceDE w:val="0"/>
        <w:spacing w:after="0" w:line="360" w:lineRule="auto"/>
        <w:ind w:firstLine="709"/>
        <w:jc w:val="center"/>
        <w:rPr>
          <w:rFonts w:ascii="Times New Roman CYR" w:eastAsia="Times New Roman CYR" w:hAnsi="Times New Roman CYR"/>
          <w:sz w:val="24"/>
          <w:szCs w:val="24"/>
          <w:lang w:eastAsia="ar-SA"/>
        </w:rPr>
      </w:pPr>
    </w:p>
    <w:p w:rsidR="00BC4089" w:rsidRPr="00BC4089" w:rsidRDefault="00BC4089" w:rsidP="00BC4089">
      <w:pPr>
        <w:widowControl w:val="0"/>
        <w:suppressAutoHyphens/>
        <w:autoSpaceDE w:val="0"/>
        <w:spacing w:after="0" w:line="360" w:lineRule="auto"/>
        <w:ind w:firstLine="709"/>
        <w:jc w:val="center"/>
        <w:rPr>
          <w:rFonts w:ascii="Times New Roman CYR" w:eastAsia="Times New Roman CYR" w:hAnsi="Times New Roman CYR"/>
          <w:sz w:val="24"/>
          <w:szCs w:val="24"/>
          <w:lang w:eastAsia="ar-SA"/>
        </w:rPr>
      </w:pPr>
    </w:p>
    <w:p w:rsidR="00BC4089" w:rsidRPr="00BC4089" w:rsidRDefault="00BC4089" w:rsidP="00BC4089">
      <w:pPr>
        <w:widowControl w:val="0"/>
        <w:suppressAutoHyphens/>
        <w:autoSpaceDE w:val="0"/>
        <w:spacing w:after="0" w:line="360" w:lineRule="auto"/>
        <w:ind w:firstLine="709"/>
        <w:jc w:val="center"/>
        <w:rPr>
          <w:rFonts w:ascii="Times New Roman CYR" w:eastAsia="Times New Roman CYR" w:hAnsi="Times New Roman CYR"/>
          <w:b/>
          <w:sz w:val="28"/>
          <w:szCs w:val="28"/>
          <w:lang w:eastAsia="ar-SA"/>
        </w:rPr>
      </w:pPr>
      <w:r w:rsidRPr="00BC4089">
        <w:rPr>
          <w:rFonts w:ascii="Times New Roman CYR" w:eastAsia="Times New Roman CYR" w:hAnsi="Times New Roman CYR"/>
          <w:b/>
          <w:sz w:val="28"/>
          <w:szCs w:val="28"/>
          <w:lang w:eastAsia="ar-SA"/>
        </w:rPr>
        <w:t>Опыт работы</w:t>
      </w:r>
    </w:p>
    <w:p w:rsidR="00BC4089" w:rsidRPr="00BC4089" w:rsidRDefault="00BC4089" w:rsidP="00BC4089">
      <w:pPr>
        <w:widowControl w:val="0"/>
        <w:suppressAutoHyphens/>
        <w:autoSpaceDE w:val="0"/>
        <w:spacing w:after="0" w:line="360" w:lineRule="auto"/>
        <w:jc w:val="center"/>
        <w:rPr>
          <w:rFonts w:ascii="Times New Roman CYR" w:eastAsia="Times New Roman CYR" w:hAnsi="Times New Roman CYR"/>
          <w:b/>
          <w:sz w:val="28"/>
          <w:szCs w:val="28"/>
          <w:lang w:eastAsia="ar-SA"/>
        </w:rPr>
      </w:pPr>
      <w:r w:rsidRPr="00BC4089">
        <w:rPr>
          <w:rFonts w:ascii="Times New Roman CYR" w:eastAsia="Times New Roman CYR" w:hAnsi="Times New Roman CYR"/>
          <w:b/>
          <w:sz w:val="28"/>
          <w:szCs w:val="28"/>
          <w:lang w:eastAsia="ar-SA"/>
        </w:rPr>
        <w:t xml:space="preserve">учителя </w:t>
      </w:r>
      <w:r w:rsidR="00114A76" w:rsidRPr="0098659E">
        <w:rPr>
          <w:rFonts w:ascii="Times New Roman CYR" w:eastAsia="Times New Roman CYR" w:hAnsi="Times New Roman CYR"/>
          <w:b/>
          <w:sz w:val="28"/>
          <w:szCs w:val="28"/>
          <w:lang w:eastAsia="ar-SA"/>
        </w:rPr>
        <w:t>высшей</w:t>
      </w:r>
      <w:r w:rsidRPr="00BC4089">
        <w:rPr>
          <w:rFonts w:ascii="Times New Roman CYR" w:eastAsia="Times New Roman CYR" w:hAnsi="Times New Roman CYR"/>
          <w:b/>
          <w:sz w:val="28"/>
          <w:szCs w:val="28"/>
          <w:lang w:eastAsia="ar-SA"/>
        </w:rPr>
        <w:t xml:space="preserve"> квалификационной категории</w:t>
      </w:r>
    </w:p>
    <w:p w:rsidR="00BC4089" w:rsidRPr="00BC4089" w:rsidRDefault="00BC4089" w:rsidP="00BC4089">
      <w:pPr>
        <w:widowControl w:val="0"/>
        <w:suppressAutoHyphens/>
        <w:autoSpaceDE w:val="0"/>
        <w:spacing w:after="0" w:line="360" w:lineRule="auto"/>
        <w:jc w:val="center"/>
        <w:rPr>
          <w:rFonts w:ascii="Times New Roman CYR" w:eastAsia="Times New Roman CYR" w:hAnsi="Times New Roman CYR"/>
          <w:b/>
          <w:sz w:val="28"/>
          <w:szCs w:val="28"/>
          <w:lang w:eastAsia="ar-SA"/>
        </w:rPr>
      </w:pPr>
      <w:r w:rsidRPr="00BC4089">
        <w:rPr>
          <w:rFonts w:ascii="Times New Roman CYR" w:eastAsia="Times New Roman CYR" w:hAnsi="Times New Roman CYR"/>
          <w:b/>
          <w:sz w:val="28"/>
          <w:szCs w:val="28"/>
          <w:lang w:eastAsia="ar-SA"/>
        </w:rPr>
        <w:t xml:space="preserve">муниципального общеобразовательного учреждения </w:t>
      </w:r>
    </w:p>
    <w:p w:rsidR="00BC4089" w:rsidRPr="00BC4089" w:rsidRDefault="00BC4089" w:rsidP="00BC4089">
      <w:pPr>
        <w:widowControl w:val="0"/>
        <w:suppressAutoHyphens/>
        <w:autoSpaceDE w:val="0"/>
        <w:spacing w:after="0" w:line="360" w:lineRule="auto"/>
        <w:jc w:val="center"/>
        <w:rPr>
          <w:rFonts w:ascii="Times New Roman CYR" w:eastAsia="Times New Roman CYR" w:hAnsi="Times New Roman CYR"/>
          <w:b/>
          <w:sz w:val="28"/>
          <w:szCs w:val="28"/>
          <w:lang w:eastAsia="ar-SA"/>
        </w:rPr>
      </w:pPr>
      <w:r w:rsidRPr="00BC4089">
        <w:rPr>
          <w:rFonts w:ascii="Times New Roman CYR" w:eastAsia="Times New Roman CYR" w:hAnsi="Times New Roman CYR"/>
          <w:b/>
          <w:sz w:val="28"/>
          <w:szCs w:val="28"/>
          <w:lang w:eastAsia="ar-SA"/>
        </w:rPr>
        <w:t xml:space="preserve">средней общеобразовательной школы </w:t>
      </w:r>
    </w:p>
    <w:p w:rsidR="00BC4089" w:rsidRPr="00BC4089" w:rsidRDefault="00BC4089" w:rsidP="00BC4089">
      <w:pPr>
        <w:widowControl w:val="0"/>
        <w:suppressAutoHyphens/>
        <w:autoSpaceDE w:val="0"/>
        <w:spacing w:after="0" w:line="360" w:lineRule="auto"/>
        <w:jc w:val="center"/>
        <w:rPr>
          <w:rFonts w:ascii="Times New Roman CYR" w:eastAsia="Times New Roman CYR" w:hAnsi="Times New Roman CYR"/>
          <w:b/>
          <w:sz w:val="28"/>
          <w:szCs w:val="28"/>
          <w:lang w:eastAsia="ar-SA"/>
        </w:rPr>
      </w:pPr>
      <w:r w:rsidRPr="00BC4089">
        <w:rPr>
          <w:rFonts w:ascii="Times New Roman CYR" w:eastAsia="Times New Roman CYR" w:hAnsi="Times New Roman CYR"/>
          <w:b/>
          <w:sz w:val="28"/>
          <w:szCs w:val="28"/>
          <w:lang w:eastAsia="ar-SA"/>
        </w:rPr>
        <w:t xml:space="preserve"> ЗАТО г.</w:t>
      </w:r>
      <w:r w:rsidR="0098659E">
        <w:rPr>
          <w:rFonts w:ascii="Times New Roman CYR" w:eastAsia="Times New Roman CYR" w:hAnsi="Times New Roman CYR"/>
          <w:b/>
          <w:sz w:val="28"/>
          <w:szCs w:val="28"/>
          <w:lang w:eastAsia="ar-SA"/>
        </w:rPr>
        <w:t xml:space="preserve"> </w:t>
      </w:r>
      <w:r w:rsidRPr="00BC4089">
        <w:rPr>
          <w:rFonts w:ascii="Times New Roman CYR" w:eastAsia="Times New Roman CYR" w:hAnsi="Times New Roman CYR"/>
          <w:b/>
          <w:sz w:val="28"/>
          <w:szCs w:val="28"/>
          <w:lang w:eastAsia="ar-SA"/>
        </w:rPr>
        <w:t>Радужный Владимирской области</w:t>
      </w:r>
    </w:p>
    <w:p w:rsidR="00BC4089" w:rsidRPr="00BC4089" w:rsidRDefault="00BC4089" w:rsidP="00BC4089">
      <w:pPr>
        <w:widowControl w:val="0"/>
        <w:suppressAutoHyphens/>
        <w:autoSpaceDE w:val="0"/>
        <w:spacing w:after="0" w:line="360" w:lineRule="auto"/>
        <w:ind w:firstLine="709"/>
        <w:jc w:val="center"/>
        <w:rPr>
          <w:rFonts w:ascii="Times New Roman CYR" w:eastAsia="Times New Roman CYR" w:hAnsi="Times New Roman CYR"/>
          <w:b/>
          <w:sz w:val="28"/>
          <w:szCs w:val="28"/>
          <w:lang w:eastAsia="ar-SA"/>
        </w:rPr>
      </w:pPr>
      <w:r>
        <w:rPr>
          <w:rFonts w:ascii="Times New Roman CYR" w:eastAsia="Times New Roman CYR" w:hAnsi="Times New Roman CYR"/>
          <w:b/>
          <w:sz w:val="28"/>
          <w:szCs w:val="28"/>
          <w:lang w:eastAsia="ar-SA"/>
        </w:rPr>
        <w:t>Паниной Ольги Владиславовны</w:t>
      </w:r>
    </w:p>
    <w:p w:rsidR="00BC4089" w:rsidRPr="00BC4089" w:rsidRDefault="00BC4089" w:rsidP="00BC4089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 CYR" w:eastAsia="Times New Roman CYR" w:hAnsi="Times New Roman CYR"/>
          <w:sz w:val="24"/>
          <w:szCs w:val="24"/>
          <w:lang w:eastAsia="ar-SA"/>
        </w:rPr>
      </w:pPr>
    </w:p>
    <w:p w:rsidR="00BC4089" w:rsidRPr="00BC4089" w:rsidRDefault="00BC4089" w:rsidP="00BC4089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 CYR" w:eastAsia="Times New Roman CYR" w:hAnsi="Times New Roman CYR"/>
          <w:sz w:val="24"/>
          <w:szCs w:val="24"/>
          <w:lang w:eastAsia="ar-SA"/>
        </w:rPr>
      </w:pPr>
    </w:p>
    <w:p w:rsidR="00BC4089" w:rsidRPr="00BC4089" w:rsidRDefault="00BC4089" w:rsidP="00BC4089">
      <w:pPr>
        <w:widowControl w:val="0"/>
        <w:suppressAutoHyphens/>
        <w:autoSpaceDE w:val="0"/>
        <w:spacing w:after="0" w:line="360" w:lineRule="auto"/>
        <w:jc w:val="center"/>
        <w:rPr>
          <w:rFonts w:ascii="Times New Roman CYR" w:eastAsia="Times New Roman CYR" w:hAnsi="Times New Roman CYR"/>
          <w:b/>
          <w:sz w:val="24"/>
          <w:szCs w:val="24"/>
          <w:lang w:eastAsia="ar-SA"/>
        </w:rPr>
      </w:pPr>
      <w:r w:rsidRPr="00BC4089">
        <w:rPr>
          <w:rFonts w:ascii="Times New Roman CYR" w:eastAsia="Times New Roman CYR" w:hAnsi="Times New Roman CYR"/>
          <w:b/>
          <w:sz w:val="24"/>
          <w:szCs w:val="24"/>
          <w:lang w:eastAsia="ar-SA"/>
        </w:rPr>
        <w:t xml:space="preserve">               Наименование опыта:</w:t>
      </w:r>
    </w:p>
    <w:p w:rsidR="00BC4089" w:rsidRPr="0098659E" w:rsidRDefault="00BC4089" w:rsidP="00BC4089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 CYR" w:eastAsia="Times New Roman CYR" w:hAnsi="Times New Roman CYR"/>
          <w:sz w:val="24"/>
          <w:szCs w:val="24"/>
          <w:lang w:eastAsia="ar-SA"/>
        </w:rPr>
      </w:pPr>
    </w:p>
    <w:p w:rsidR="00BC4089" w:rsidRPr="00BC4089" w:rsidRDefault="00BC4089" w:rsidP="00114A76">
      <w:pPr>
        <w:widowControl w:val="0"/>
        <w:suppressAutoHyphens/>
        <w:autoSpaceDE w:val="0"/>
        <w:spacing w:after="0" w:line="360" w:lineRule="auto"/>
        <w:ind w:firstLine="709"/>
        <w:jc w:val="center"/>
        <w:rPr>
          <w:rFonts w:ascii="Times New Roman CYR" w:eastAsia="Times New Roman CYR" w:hAnsi="Times New Roman CYR"/>
          <w:b/>
          <w:i/>
          <w:sz w:val="44"/>
          <w:szCs w:val="44"/>
          <w:u w:val="single"/>
          <w:lang w:eastAsia="ar-SA"/>
        </w:rPr>
      </w:pPr>
      <w:r w:rsidRPr="0098659E">
        <w:rPr>
          <w:rFonts w:ascii="Times New Roman CYR" w:eastAsia="Times New Roman CYR" w:hAnsi="Times New Roman CYR"/>
          <w:b/>
          <w:i/>
          <w:sz w:val="44"/>
          <w:szCs w:val="44"/>
          <w:u w:val="single"/>
          <w:lang w:eastAsia="ar-SA"/>
        </w:rPr>
        <w:t>«</w:t>
      </w:r>
      <w:r w:rsidR="00114A76" w:rsidRPr="0098659E">
        <w:rPr>
          <w:rFonts w:ascii="Times New Roman CYR" w:eastAsia="Times New Roman CYR" w:hAnsi="Times New Roman CYR"/>
          <w:b/>
          <w:i/>
          <w:sz w:val="44"/>
          <w:szCs w:val="44"/>
          <w:u w:val="single"/>
          <w:lang w:eastAsia="ar-SA"/>
        </w:rPr>
        <w:t>Развитие познавательной активности учащихся начальных классов в условиях применения дистанционных образовательных технологий</w:t>
      </w:r>
      <w:r w:rsidRPr="0098659E">
        <w:rPr>
          <w:rFonts w:ascii="Times New Roman CYR" w:eastAsia="Times New Roman CYR" w:hAnsi="Times New Roman CYR"/>
          <w:b/>
          <w:i/>
          <w:sz w:val="44"/>
          <w:szCs w:val="44"/>
          <w:u w:val="single"/>
          <w:lang w:eastAsia="ar-SA"/>
        </w:rPr>
        <w:t>»</w:t>
      </w:r>
    </w:p>
    <w:p w:rsidR="00BC4089" w:rsidRPr="00BC4089" w:rsidRDefault="00BC4089" w:rsidP="00BC4089">
      <w:pPr>
        <w:widowControl w:val="0"/>
        <w:suppressAutoHyphens/>
        <w:autoSpaceDE w:val="0"/>
        <w:spacing w:after="0" w:line="360" w:lineRule="auto"/>
        <w:ind w:firstLine="709"/>
        <w:jc w:val="right"/>
        <w:rPr>
          <w:rFonts w:ascii="Times New Roman CYR" w:eastAsia="Times New Roman CYR" w:hAnsi="Times New Roman CYR"/>
          <w:sz w:val="24"/>
          <w:szCs w:val="24"/>
          <w:lang w:eastAsia="ar-SA"/>
        </w:rPr>
      </w:pPr>
    </w:p>
    <w:p w:rsidR="00BC4089" w:rsidRPr="00BC4089" w:rsidRDefault="00BC4089" w:rsidP="00BC4089">
      <w:pPr>
        <w:widowControl w:val="0"/>
        <w:suppressAutoHyphens/>
        <w:autoSpaceDE w:val="0"/>
        <w:spacing w:after="0" w:line="360" w:lineRule="auto"/>
        <w:ind w:firstLine="709"/>
        <w:jc w:val="center"/>
        <w:rPr>
          <w:rFonts w:ascii="Times New Roman CYR" w:eastAsia="Times New Roman CYR" w:hAnsi="Times New Roman CYR"/>
          <w:sz w:val="24"/>
          <w:szCs w:val="24"/>
          <w:lang w:eastAsia="ar-SA"/>
        </w:rPr>
      </w:pPr>
    </w:p>
    <w:p w:rsidR="00BC4089" w:rsidRPr="00BC4089" w:rsidRDefault="00BC4089" w:rsidP="00BC4089">
      <w:pPr>
        <w:widowControl w:val="0"/>
        <w:suppressAutoHyphens/>
        <w:autoSpaceDE w:val="0"/>
        <w:spacing w:after="0" w:line="360" w:lineRule="auto"/>
        <w:ind w:firstLine="709"/>
        <w:jc w:val="center"/>
        <w:rPr>
          <w:rFonts w:ascii="Times New Roman CYR" w:eastAsia="Times New Roman CYR" w:hAnsi="Times New Roman CYR"/>
          <w:sz w:val="24"/>
          <w:szCs w:val="24"/>
          <w:lang w:eastAsia="ar-SA"/>
        </w:rPr>
      </w:pPr>
    </w:p>
    <w:p w:rsidR="00BC4089" w:rsidRPr="00BC4089" w:rsidRDefault="00BC4089" w:rsidP="00BC4089">
      <w:pPr>
        <w:widowControl w:val="0"/>
        <w:suppressAutoHyphens/>
        <w:autoSpaceDE w:val="0"/>
        <w:spacing w:after="0" w:line="360" w:lineRule="auto"/>
        <w:ind w:firstLine="709"/>
        <w:jc w:val="center"/>
        <w:rPr>
          <w:rFonts w:ascii="Times New Roman CYR" w:eastAsia="Times New Roman CYR" w:hAnsi="Times New Roman CYR"/>
          <w:sz w:val="24"/>
          <w:szCs w:val="24"/>
          <w:lang w:eastAsia="ar-SA"/>
        </w:rPr>
      </w:pPr>
    </w:p>
    <w:p w:rsidR="00BC4089" w:rsidRPr="00BC4089" w:rsidRDefault="00BC4089" w:rsidP="00BC4089">
      <w:pPr>
        <w:widowControl w:val="0"/>
        <w:suppressAutoHyphens/>
        <w:autoSpaceDE w:val="0"/>
        <w:spacing w:after="0" w:line="360" w:lineRule="auto"/>
        <w:ind w:firstLine="709"/>
        <w:jc w:val="center"/>
        <w:rPr>
          <w:rFonts w:ascii="Times New Roman CYR" w:eastAsia="Times New Roman CYR" w:hAnsi="Times New Roman CYR"/>
          <w:sz w:val="24"/>
          <w:szCs w:val="24"/>
          <w:lang w:eastAsia="ar-SA"/>
        </w:rPr>
      </w:pPr>
    </w:p>
    <w:p w:rsidR="00BC4089" w:rsidRPr="00BC4089" w:rsidRDefault="00BC4089" w:rsidP="00BC4089">
      <w:pPr>
        <w:widowControl w:val="0"/>
        <w:suppressAutoHyphens/>
        <w:autoSpaceDE w:val="0"/>
        <w:spacing w:after="0" w:line="360" w:lineRule="auto"/>
        <w:ind w:firstLine="709"/>
        <w:jc w:val="center"/>
        <w:rPr>
          <w:rFonts w:ascii="Times New Roman CYR" w:eastAsia="Times New Roman CYR" w:hAnsi="Times New Roman CYR"/>
          <w:sz w:val="24"/>
          <w:szCs w:val="24"/>
          <w:lang w:eastAsia="ar-SA"/>
        </w:rPr>
      </w:pPr>
    </w:p>
    <w:p w:rsidR="00BC4089" w:rsidRPr="00BC4089" w:rsidRDefault="00BC4089" w:rsidP="00BC4089">
      <w:pPr>
        <w:widowControl w:val="0"/>
        <w:suppressAutoHyphens/>
        <w:autoSpaceDE w:val="0"/>
        <w:spacing w:after="0" w:line="360" w:lineRule="auto"/>
        <w:ind w:firstLine="709"/>
        <w:jc w:val="center"/>
        <w:rPr>
          <w:rFonts w:ascii="Times New Roman CYR" w:eastAsia="Times New Roman CYR" w:hAnsi="Times New Roman CYR"/>
          <w:sz w:val="24"/>
          <w:szCs w:val="24"/>
          <w:lang w:eastAsia="ar-SA"/>
        </w:rPr>
      </w:pPr>
    </w:p>
    <w:p w:rsidR="00BC4089" w:rsidRPr="00BC4089" w:rsidRDefault="00BC4089" w:rsidP="00BC4089">
      <w:pPr>
        <w:tabs>
          <w:tab w:val="left" w:pos="1843"/>
        </w:tabs>
        <w:spacing w:before="280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BC4089" w:rsidRPr="00BC4089" w:rsidRDefault="00BC4089" w:rsidP="00BC4089">
      <w:pPr>
        <w:tabs>
          <w:tab w:val="left" w:pos="1843"/>
        </w:tabs>
        <w:spacing w:before="280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г. Радужный, 201</w:t>
      </w:r>
      <w:r w:rsidR="00114A76" w:rsidRPr="009D0C4D">
        <w:rPr>
          <w:rFonts w:ascii="Times New Roman" w:eastAsia="Times New Roman" w:hAnsi="Times New Roman"/>
          <w:sz w:val="24"/>
          <w:szCs w:val="24"/>
          <w:lang w:eastAsia="ar-SA"/>
        </w:rPr>
        <w:t>7</w:t>
      </w:r>
    </w:p>
    <w:p w:rsidR="00E747C8" w:rsidRPr="00FD0408" w:rsidRDefault="00E747C8" w:rsidP="00E747C8">
      <w:pPr>
        <w:tabs>
          <w:tab w:val="left" w:pos="1843"/>
        </w:tabs>
        <w:spacing w:before="280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</w:pPr>
      <w:r w:rsidRPr="00FD040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  <w:lastRenderedPageBreak/>
        <w:t>Содержание</w:t>
      </w:r>
    </w:p>
    <w:p w:rsidR="00E747C8" w:rsidRPr="00FD0408" w:rsidRDefault="00E747C8" w:rsidP="00E747C8">
      <w:pPr>
        <w:tabs>
          <w:tab w:val="left" w:pos="1843"/>
        </w:tabs>
        <w:spacing w:before="280"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</w:pPr>
      <w:r w:rsidRPr="00FD040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  <w:t>1. Наименование опыта.</w:t>
      </w:r>
    </w:p>
    <w:p w:rsidR="00E747C8" w:rsidRPr="00FD0408" w:rsidRDefault="00E747C8" w:rsidP="00E747C8">
      <w:pPr>
        <w:tabs>
          <w:tab w:val="left" w:pos="1843"/>
        </w:tabs>
        <w:spacing w:before="280"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</w:pPr>
      <w:r w:rsidRPr="00FD040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  <w:t>2. Условия возникновения и становления опыта.</w:t>
      </w:r>
    </w:p>
    <w:p w:rsidR="00E747C8" w:rsidRPr="00FD0408" w:rsidRDefault="00E747C8" w:rsidP="00E747C8">
      <w:pPr>
        <w:tabs>
          <w:tab w:val="left" w:pos="1843"/>
        </w:tabs>
        <w:spacing w:before="280"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</w:pPr>
      <w:r w:rsidRPr="00FD040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  <w:t>3. Актуальность, перспективность опыта.</w:t>
      </w:r>
    </w:p>
    <w:p w:rsidR="00E747C8" w:rsidRPr="00FD0408" w:rsidRDefault="00E747C8" w:rsidP="00E747C8">
      <w:pPr>
        <w:tabs>
          <w:tab w:val="left" w:pos="1843"/>
        </w:tabs>
        <w:spacing w:before="280"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</w:pPr>
      <w:r w:rsidRPr="00FD040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  <w:t>4. Теоретическая база.</w:t>
      </w:r>
    </w:p>
    <w:p w:rsidR="00E747C8" w:rsidRPr="00FD0408" w:rsidRDefault="00E747C8" w:rsidP="00E747C8">
      <w:pPr>
        <w:tabs>
          <w:tab w:val="left" w:pos="1843"/>
        </w:tabs>
        <w:spacing w:before="280"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</w:pPr>
      <w:r w:rsidRPr="00FD040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  <w:t>5. Новизна опыта.</w:t>
      </w:r>
    </w:p>
    <w:p w:rsidR="00E747C8" w:rsidRPr="00FD0408" w:rsidRDefault="00E747C8" w:rsidP="00E747C8">
      <w:pPr>
        <w:tabs>
          <w:tab w:val="left" w:pos="1843"/>
        </w:tabs>
        <w:spacing w:before="280"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</w:pPr>
      <w:r w:rsidRPr="00FD040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  <w:t>6. Ведущая педагогическая идея.</w:t>
      </w:r>
    </w:p>
    <w:p w:rsidR="00E747C8" w:rsidRPr="00FD0408" w:rsidRDefault="00E747C8" w:rsidP="00E747C8">
      <w:pPr>
        <w:tabs>
          <w:tab w:val="left" w:pos="1843"/>
        </w:tabs>
        <w:spacing w:before="280"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</w:pPr>
      <w:r w:rsidRPr="00FD040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  <w:t>7. Технология опыта.</w:t>
      </w:r>
    </w:p>
    <w:p w:rsidR="00E747C8" w:rsidRPr="00FD0408" w:rsidRDefault="00E747C8" w:rsidP="00E747C8">
      <w:pPr>
        <w:tabs>
          <w:tab w:val="left" w:pos="1832"/>
        </w:tabs>
        <w:spacing w:before="280"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</w:pPr>
      <w:r w:rsidRPr="00FD040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  <w:t>8. Результативность.</w:t>
      </w:r>
    </w:p>
    <w:p w:rsidR="00E747C8" w:rsidRPr="00FD0408" w:rsidRDefault="00E747C8" w:rsidP="00E747C8">
      <w:pPr>
        <w:tabs>
          <w:tab w:val="left" w:pos="1843"/>
        </w:tabs>
        <w:spacing w:before="280"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</w:pPr>
      <w:r w:rsidRPr="00FD040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  <w:t>9.Адресная направленность.</w:t>
      </w:r>
    </w:p>
    <w:p w:rsidR="00E747C8" w:rsidRPr="00FD0408" w:rsidRDefault="00E747C8" w:rsidP="00E747C8">
      <w:pPr>
        <w:tabs>
          <w:tab w:val="left" w:pos="1843"/>
        </w:tabs>
        <w:spacing w:before="280"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</w:pPr>
      <w:r w:rsidRPr="00FD040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  <w:t>Литература</w:t>
      </w:r>
    </w:p>
    <w:p w:rsidR="00E747C8" w:rsidRPr="00FD0408" w:rsidRDefault="00E747C8" w:rsidP="00E747C8">
      <w:pPr>
        <w:tabs>
          <w:tab w:val="left" w:pos="1843"/>
        </w:tabs>
        <w:spacing w:before="280"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</w:pPr>
      <w:r w:rsidRPr="00FD040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  <w:t>Приложения</w:t>
      </w:r>
    </w:p>
    <w:p w:rsidR="00BC4089" w:rsidRPr="00FD0408" w:rsidRDefault="00BC4089" w:rsidP="0060303F">
      <w:pPr>
        <w:tabs>
          <w:tab w:val="left" w:pos="1843"/>
        </w:tabs>
        <w:spacing w:before="280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</w:pPr>
    </w:p>
    <w:p w:rsidR="00E747C8" w:rsidRPr="00FD0408" w:rsidRDefault="00E747C8" w:rsidP="0060303F">
      <w:pPr>
        <w:tabs>
          <w:tab w:val="left" w:pos="1843"/>
        </w:tabs>
        <w:spacing w:before="280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</w:pPr>
    </w:p>
    <w:p w:rsidR="00E747C8" w:rsidRPr="00FD0408" w:rsidRDefault="00E747C8" w:rsidP="0060303F">
      <w:pPr>
        <w:tabs>
          <w:tab w:val="left" w:pos="1843"/>
        </w:tabs>
        <w:spacing w:before="280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</w:pPr>
    </w:p>
    <w:p w:rsidR="00E747C8" w:rsidRPr="00FD0408" w:rsidRDefault="00E747C8" w:rsidP="0060303F">
      <w:pPr>
        <w:tabs>
          <w:tab w:val="left" w:pos="1843"/>
        </w:tabs>
        <w:spacing w:before="280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</w:pPr>
    </w:p>
    <w:p w:rsidR="00E747C8" w:rsidRPr="00FD0408" w:rsidRDefault="00E747C8" w:rsidP="0060303F">
      <w:pPr>
        <w:tabs>
          <w:tab w:val="left" w:pos="1843"/>
        </w:tabs>
        <w:spacing w:before="280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</w:pPr>
    </w:p>
    <w:p w:rsidR="00E747C8" w:rsidRPr="00FD0408" w:rsidRDefault="00E747C8" w:rsidP="0060303F">
      <w:pPr>
        <w:tabs>
          <w:tab w:val="left" w:pos="1843"/>
        </w:tabs>
        <w:spacing w:before="280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</w:pPr>
    </w:p>
    <w:p w:rsidR="00E747C8" w:rsidRPr="00FD0408" w:rsidRDefault="00E747C8" w:rsidP="0060303F">
      <w:pPr>
        <w:tabs>
          <w:tab w:val="left" w:pos="1843"/>
        </w:tabs>
        <w:spacing w:before="280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</w:pPr>
    </w:p>
    <w:p w:rsidR="00E747C8" w:rsidRPr="00FD0408" w:rsidRDefault="00E747C8" w:rsidP="0060303F">
      <w:pPr>
        <w:tabs>
          <w:tab w:val="left" w:pos="1843"/>
        </w:tabs>
        <w:spacing w:before="280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</w:pPr>
    </w:p>
    <w:p w:rsidR="00E747C8" w:rsidRPr="00FD0408" w:rsidRDefault="00E747C8" w:rsidP="0060303F">
      <w:pPr>
        <w:tabs>
          <w:tab w:val="left" w:pos="1843"/>
        </w:tabs>
        <w:spacing w:before="280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</w:pPr>
    </w:p>
    <w:p w:rsidR="00E747C8" w:rsidRPr="00FD0408" w:rsidRDefault="00E747C8" w:rsidP="0060303F">
      <w:pPr>
        <w:tabs>
          <w:tab w:val="left" w:pos="1843"/>
        </w:tabs>
        <w:spacing w:before="280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</w:pPr>
    </w:p>
    <w:p w:rsidR="00E747C8" w:rsidRPr="00FD0408" w:rsidRDefault="00E747C8" w:rsidP="0060303F">
      <w:pPr>
        <w:tabs>
          <w:tab w:val="left" w:pos="1843"/>
        </w:tabs>
        <w:spacing w:before="280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</w:pPr>
    </w:p>
    <w:p w:rsidR="00FD0408" w:rsidRDefault="00FD0408" w:rsidP="0060303F">
      <w:pPr>
        <w:tabs>
          <w:tab w:val="left" w:pos="1843"/>
        </w:tabs>
        <w:spacing w:before="280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</w:pPr>
    </w:p>
    <w:p w:rsidR="00BC4089" w:rsidRPr="00FD0408" w:rsidRDefault="00BC4089" w:rsidP="0060303F">
      <w:pPr>
        <w:tabs>
          <w:tab w:val="left" w:pos="1843"/>
        </w:tabs>
        <w:spacing w:before="280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</w:pPr>
      <w:r w:rsidRPr="00FD040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  <w:lastRenderedPageBreak/>
        <w:t>Описание опыта работы.</w:t>
      </w:r>
    </w:p>
    <w:p w:rsidR="0060303F" w:rsidRPr="00FD0408" w:rsidRDefault="0060303F" w:rsidP="0060303F">
      <w:pPr>
        <w:tabs>
          <w:tab w:val="left" w:pos="1843"/>
        </w:tabs>
        <w:spacing w:before="280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ar-SA"/>
        </w:rPr>
      </w:pPr>
    </w:p>
    <w:p w:rsidR="00BC4089" w:rsidRPr="00FD0408" w:rsidRDefault="00BC4089" w:rsidP="0060303F">
      <w:pPr>
        <w:jc w:val="both"/>
        <w:rPr>
          <w:rFonts w:ascii="Times New Roman" w:hAnsi="Times New Roman"/>
          <w:b/>
          <w:iCs/>
          <w:sz w:val="28"/>
          <w:szCs w:val="28"/>
          <w:u w:val="single"/>
        </w:rPr>
      </w:pPr>
      <w:r w:rsidRPr="00FD0408">
        <w:rPr>
          <w:rFonts w:ascii="Times New Roman" w:hAnsi="Times New Roman"/>
          <w:b/>
          <w:iCs/>
          <w:sz w:val="28"/>
          <w:szCs w:val="28"/>
          <w:u w:val="single"/>
        </w:rPr>
        <w:t>Тема опыта:</w:t>
      </w:r>
    </w:p>
    <w:p w:rsidR="00BC4089" w:rsidRPr="00FD0408" w:rsidRDefault="00FD0408" w:rsidP="0060303F">
      <w:pPr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C4089" w:rsidRPr="00FD0408">
        <w:rPr>
          <w:rFonts w:ascii="Times New Roman" w:hAnsi="Times New Roman"/>
          <w:sz w:val="28"/>
          <w:szCs w:val="28"/>
        </w:rPr>
        <w:t>«</w:t>
      </w:r>
      <w:r w:rsidR="00AE7505" w:rsidRPr="00AE7505">
        <w:rPr>
          <w:rFonts w:ascii="Times New Roman" w:hAnsi="Times New Roman"/>
          <w:sz w:val="28"/>
          <w:szCs w:val="28"/>
        </w:rPr>
        <w:t>Развитие познавательной активности учащихся начальных классов в условиях применения дистанционных образовательных технологий</w:t>
      </w:r>
      <w:r w:rsidR="00BC4089" w:rsidRPr="00FD0408">
        <w:rPr>
          <w:rFonts w:ascii="Times New Roman" w:hAnsi="Times New Roman"/>
          <w:sz w:val="28"/>
          <w:szCs w:val="28"/>
        </w:rPr>
        <w:t>».</w:t>
      </w:r>
    </w:p>
    <w:p w:rsidR="00BC4089" w:rsidRPr="00FD0408" w:rsidRDefault="00BC4089" w:rsidP="0060303F">
      <w:pPr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FD0408">
        <w:rPr>
          <w:rFonts w:ascii="Times New Roman" w:hAnsi="Times New Roman"/>
          <w:b/>
          <w:bCs/>
          <w:sz w:val="28"/>
          <w:szCs w:val="28"/>
          <w:u w:val="single"/>
        </w:rPr>
        <w:t>Условия возникновения опыта.</w:t>
      </w:r>
    </w:p>
    <w:p w:rsidR="00A0515A" w:rsidRPr="00FD0408" w:rsidRDefault="00CE6315" w:rsidP="0060303F">
      <w:pPr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ab/>
      </w:r>
      <w:r w:rsidR="00BA1D23" w:rsidRPr="00FD0408">
        <w:rPr>
          <w:rFonts w:ascii="Times New Roman" w:hAnsi="Times New Roman"/>
          <w:bCs/>
          <w:sz w:val="28"/>
          <w:szCs w:val="28"/>
        </w:rPr>
        <w:t>Согласно современной образовательной концепции государства</w:t>
      </w:r>
      <w:r w:rsidR="001675CB" w:rsidRPr="00FD0408">
        <w:rPr>
          <w:rFonts w:ascii="Times New Roman" w:hAnsi="Times New Roman"/>
          <w:bCs/>
          <w:sz w:val="28"/>
          <w:szCs w:val="28"/>
        </w:rPr>
        <w:t>,</w:t>
      </w:r>
      <w:r w:rsidR="00BA1D23" w:rsidRPr="00FD0408">
        <w:rPr>
          <w:rFonts w:ascii="Times New Roman" w:hAnsi="Times New Roman"/>
          <w:bCs/>
          <w:sz w:val="28"/>
          <w:szCs w:val="28"/>
        </w:rPr>
        <w:t xml:space="preserve"> главное не само знание, а познание, поэтому детей надо учить самостоятельному поиску информации, а также ее обработке с использованием новейших технологий, рациональному использованию своего времени, эффективному сотрудничеству с одноклассниками, учителями, родителями и</w:t>
      </w:r>
      <w:r w:rsidR="001675CB" w:rsidRPr="00FD0408">
        <w:rPr>
          <w:rFonts w:ascii="Times New Roman" w:hAnsi="Times New Roman"/>
          <w:bCs/>
          <w:sz w:val="28"/>
          <w:szCs w:val="28"/>
        </w:rPr>
        <w:t xml:space="preserve"> т.д. </w:t>
      </w:r>
      <w:r w:rsidR="00CB1764" w:rsidRPr="00FD0408">
        <w:rPr>
          <w:rFonts w:ascii="Times New Roman" w:hAnsi="Times New Roman"/>
          <w:bCs/>
          <w:sz w:val="28"/>
          <w:szCs w:val="28"/>
        </w:rPr>
        <w:t>Решить поставленные задачи призваны среди прочего и современные технологии</w:t>
      </w:r>
      <w:r w:rsidR="001675CB" w:rsidRPr="00FD0408">
        <w:rPr>
          <w:rFonts w:ascii="Times New Roman" w:hAnsi="Times New Roman"/>
          <w:bCs/>
          <w:sz w:val="28"/>
          <w:szCs w:val="28"/>
        </w:rPr>
        <w:t xml:space="preserve">. </w:t>
      </w:r>
    </w:p>
    <w:p w:rsidR="00543EB7" w:rsidRPr="00FD0408" w:rsidRDefault="00A0515A" w:rsidP="0060303F">
      <w:pPr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ab/>
      </w:r>
      <w:r w:rsidR="001675CB" w:rsidRPr="00FD0408">
        <w:rPr>
          <w:rFonts w:ascii="Times New Roman" w:hAnsi="Times New Roman"/>
          <w:bCs/>
          <w:sz w:val="28"/>
          <w:szCs w:val="28"/>
        </w:rPr>
        <w:t>Прогресс приходит во все сферы нашей жизни, в том числе и в образование. С</w:t>
      </w:r>
      <w:r w:rsidRPr="00FD0408">
        <w:rPr>
          <w:rFonts w:ascii="Times New Roman" w:hAnsi="Times New Roman"/>
          <w:bCs/>
          <w:sz w:val="28"/>
          <w:szCs w:val="28"/>
        </w:rPr>
        <w:t>егодня</w:t>
      </w:r>
      <w:r w:rsidR="001675CB" w:rsidRPr="00FD0408">
        <w:rPr>
          <w:rFonts w:ascii="Times New Roman" w:hAnsi="Times New Roman"/>
          <w:bCs/>
          <w:sz w:val="28"/>
          <w:szCs w:val="28"/>
        </w:rPr>
        <w:t xml:space="preserve"> возможно</w:t>
      </w:r>
      <w:r w:rsidRPr="00FD0408">
        <w:rPr>
          <w:rFonts w:ascii="Times New Roman" w:hAnsi="Times New Roman"/>
          <w:bCs/>
          <w:sz w:val="28"/>
          <w:szCs w:val="28"/>
        </w:rPr>
        <w:t xml:space="preserve"> получа</w:t>
      </w:r>
      <w:r w:rsidR="001675CB" w:rsidRPr="00FD0408">
        <w:rPr>
          <w:rFonts w:ascii="Times New Roman" w:hAnsi="Times New Roman"/>
          <w:bCs/>
          <w:sz w:val="28"/>
          <w:szCs w:val="28"/>
        </w:rPr>
        <w:t>ть образование дистанционно, используя современные информационные технологии.</w:t>
      </w:r>
      <w:r w:rsidR="00D90FC9">
        <w:rPr>
          <w:rFonts w:ascii="Times New Roman" w:hAnsi="Times New Roman"/>
          <w:bCs/>
          <w:sz w:val="28"/>
          <w:szCs w:val="28"/>
        </w:rPr>
        <w:t xml:space="preserve"> </w:t>
      </w:r>
      <w:r w:rsidR="00AE7505">
        <w:rPr>
          <w:rFonts w:ascii="Times New Roman" w:hAnsi="Times New Roman"/>
          <w:bCs/>
          <w:sz w:val="28"/>
          <w:szCs w:val="28"/>
        </w:rPr>
        <w:t xml:space="preserve">Интернет позволяет </w:t>
      </w:r>
      <w:r w:rsidR="00543EB7" w:rsidRPr="00FD0408">
        <w:rPr>
          <w:rFonts w:ascii="Times New Roman" w:hAnsi="Times New Roman"/>
          <w:bCs/>
          <w:sz w:val="28"/>
          <w:szCs w:val="28"/>
        </w:rPr>
        <w:t xml:space="preserve">оказывать </w:t>
      </w:r>
      <w:r w:rsidR="00266105" w:rsidRPr="00FD0408">
        <w:rPr>
          <w:rFonts w:ascii="Times New Roman" w:hAnsi="Times New Roman"/>
          <w:bCs/>
          <w:sz w:val="28"/>
          <w:szCs w:val="28"/>
        </w:rPr>
        <w:t>образовательные услуги</w:t>
      </w:r>
      <w:r w:rsidR="00AE7505">
        <w:rPr>
          <w:rFonts w:ascii="Times New Roman" w:hAnsi="Times New Roman"/>
          <w:bCs/>
          <w:sz w:val="28"/>
          <w:szCs w:val="28"/>
        </w:rPr>
        <w:t xml:space="preserve"> во всех уголках мира. </w:t>
      </w:r>
      <w:r w:rsidR="00543EB7" w:rsidRPr="00FD0408">
        <w:rPr>
          <w:rFonts w:ascii="Times New Roman" w:hAnsi="Times New Roman"/>
          <w:bCs/>
          <w:sz w:val="28"/>
          <w:szCs w:val="28"/>
        </w:rPr>
        <w:t xml:space="preserve">Ученики, получающие дистанционное </w:t>
      </w:r>
      <w:r w:rsidR="00AE7505">
        <w:rPr>
          <w:rFonts w:ascii="Times New Roman" w:hAnsi="Times New Roman"/>
          <w:bCs/>
          <w:sz w:val="28"/>
          <w:szCs w:val="28"/>
        </w:rPr>
        <w:t>образование</w:t>
      </w:r>
      <w:r w:rsidR="00543EB7" w:rsidRPr="00FD0408">
        <w:rPr>
          <w:rFonts w:ascii="Times New Roman" w:hAnsi="Times New Roman"/>
          <w:bCs/>
          <w:sz w:val="28"/>
          <w:szCs w:val="28"/>
        </w:rPr>
        <w:t>, могут проживать не только на постсоветском пространстве, н</w:t>
      </w:r>
      <w:r w:rsidR="00266105" w:rsidRPr="00FD0408">
        <w:rPr>
          <w:rFonts w:ascii="Times New Roman" w:hAnsi="Times New Roman"/>
          <w:bCs/>
          <w:sz w:val="28"/>
          <w:szCs w:val="28"/>
        </w:rPr>
        <w:t>о и в более отдалённых странах</w:t>
      </w:r>
      <w:r w:rsidR="006B32E7" w:rsidRPr="00FD0408">
        <w:rPr>
          <w:rFonts w:ascii="Times New Roman" w:hAnsi="Times New Roman"/>
          <w:bCs/>
          <w:sz w:val="28"/>
          <w:szCs w:val="28"/>
        </w:rPr>
        <w:t>.</w:t>
      </w:r>
      <w:r w:rsidR="00D90FC9">
        <w:rPr>
          <w:rFonts w:ascii="Times New Roman" w:hAnsi="Times New Roman"/>
          <w:bCs/>
          <w:sz w:val="28"/>
          <w:szCs w:val="28"/>
        </w:rPr>
        <w:t xml:space="preserve"> </w:t>
      </w:r>
      <w:r w:rsidR="00543EB7" w:rsidRPr="00FD0408">
        <w:rPr>
          <w:rFonts w:ascii="Times New Roman" w:hAnsi="Times New Roman"/>
          <w:bCs/>
          <w:sz w:val="28"/>
          <w:szCs w:val="28"/>
        </w:rPr>
        <w:t xml:space="preserve">Дистанционное обучение способно </w:t>
      </w:r>
      <w:r w:rsidR="00AE7505">
        <w:rPr>
          <w:rFonts w:ascii="Times New Roman" w:hAnsi="Times New Roman"/>
          <w:bCs/>
          <w:sz w:val="28"/>
          <w:szCs w:val="28"/>
        </w:rPr>
        <w:t>решить проблемы</w:t>
      </w:r>
      <w:r w:rsidR="00266105" w:rsidRPr="00FD0408">
        <w:rPr>
          <w:rFonts w:ascii="Times New Roman" w:hAnsi="Times New Roman"/>
          <w:bCs/>
          <w:sz w:val="28"/>
          <w:szCs w:val="28"/>
        </w:rPr>
        <w:t xml:space="preserve"> детей с ограниченными возможностями здоровья, детей-инвалидов. </w:t>
      </w:r>
      <w:r w:rsidR="00543EB7" w:rsidRPr="00FD0408">
        <w:rPr>
          <w:rFonts w:ascii="Times New Roman" w:hAnsi="Times New Roman"/>
          <w:bCs/>
          <w:sz w:val="28"/>
          <w:szCs w:val="28"/>
        </w:rPr>
        <w:t xml:space="preserve">Этот вид обучения может оказаться незаменимым </w:t>
      </w:r>
      <w:r w:rsidR="006B32E7" w:rsidRPr="00FD0408">
        <w:rPr>
          <w:rFonts w:ascii="Times New Roman" w:hAnsi="Times New Roman"/>
          <w:bCs/>
          <w:sz w:val="28"/>
          <w:szCs w:val="28"/>
        </w:rPr>
        <w:t xml:space="preserve">и </w:t>
      </w:r>
      <w:r w:rsidR="00AE7505">
        <w:rPr>
          <w:rFonts w:ascii="Times New Roman" w:hAnsi="Times New Roman"/>
          <w:bCs/>
          <w:sz w:val="28"/>
          <w:szCs w:val="28"/>
        </w:rPr>
        <w:t xml:space="preserve">для обучения </w:t>
      </w:r>
      <w:r w:rsidR="00543EB7" w:rsidRPr="00FD0408">
        <w:rPr>
          <w:rFonts w:ascii="Times New Roman" w:hAnsi="Times New Roman"/>
          <w:bCs/>
          <w:sz w:val="28"/>
          <w:szCs w:val="28"/>
        </w:rPr>
        <w:t>одарённых детей.</w:t>
      </w:r>
    </w:p>
    <w:p w:rsidR="00381578" w:rsidRPr="00FD0408" w:rsidRDefault="00381578" w:rsidP="0060303F">
      <w:pPr>
        <w:tabs>
          <w:tab w:val="num" w:pos="709"/>
        </w:tabs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ab/>
      </w:r>
      <w:r w:rsidR="00D234EF" w:rsidRPr="00151212">
        <w:rPr>
          <w:rFonts w:ascii="Times New Roman" w:hAnsi="Times New Roman"/>
          <w:bCs/>
          <w:sz w:val="28"/>
          <w:szCs w:val="28"/>
        </w:rPr>
        <w:t>В соответствии со статьёй 28 Закона «Об образовании в Российской Федерации»</w:t>
      </w:r>
      <w:r w:rsidR="00AE7505">
        <w:rPr>
          <w:rFonts w:ascii="Times New Roman" w:hAnsi="Times New Roman"/>
          <w:bCs/>
          <w:sz w:val="28"/>
          <w:szCs w:val="28"/>
        </w:rPr>
        <w:t>,</w:t>
      </w:r>
      <w:r w:rsidR="00D234EF" w:rsidRPr="00151212">
        <w:rPr>
          <w:rFonts w:ascii="Times New Roman" w:hAnsi="Times New Roman"/>
          <w:bCs/>
          <w:sz w:val="28"/>
          <w:szCs w:val="28"/>
        </w:rPr>
        <w:t xml:space="preserve"> </w:t>
      </w:r>
      <w:r w:rsidR="00AE7505">
        <w:rPr>
          <w:rFonts w:ascii="Times New Roman" w:hAnsi="Times New Roman"/>
          <w:bCs/>
          <w:sz w:val="28"/>
          <w:szCs w:val="28"/>
        </w:rPr>
        <w:t>«о</w:t>
      </w:r>
      <w:r w:rsidR="00716A53" w:rsidRPr="00151212">
        <w:rPr>
          <w:rFonts w:ascii="Times New Roman" w:hAnsi="Times New Roman"/>
          <w:bCs/>
          <w:sz w:val="28"/>
          <w:szCs w:val="28"/>
        </w:rPr>
        <w:t>бразовательные организации свободны в определении содержания образования, выборе учебно-методического обеспечения, образовательных технологий по реализуемым</w:t>
      </w:r>
      <w:r w:rsidR="00123BAD" w:rsidRPr="00151212">
        <w:rPr>
          <w:rFonts w:ascii="Times New Roman" w:hAnsi="Times New Roman"/>
          <w:bCs/>
          <w:sz w:val="28"/>
          <w:szCs w:val="28"/>
        </w:rPr>
        <w:t xml:space="preserve"> ими образовательным программам».</w:t>
      </w:r>
      <w:hyperlink r:id="rId8" w:history="1">
        <w:r w:rsidR="00123BAD" w:rsidRPr="00123BAD">
          <w:rPr>
            <w:rStyle w:val="ac"/>
            <w:rFonts w:ascii="Times New Roman" w:hAnsi="Times New Roman"/>
            <w:bCs/>
            <w:sz w:val="28"/>
            <w:szCs w:val="28"/>
          </w:rPr>
          <w:t>[7]</w:t>
        </w:r>
      </w:hyperlink>
      <w:r w:rsidR="00671075">
        <w:rPr>
          <w:rStyle w:val="ac"/>
          <w:rFonts w:ascii="Times New Roman" w:hAnsi="Times New Roman"/>
          <w:bCs/>
          <w:sz w:val="28"/>
          <w:szCs w:val="28"/>
        </w:rPr>
        <w:t xml:space="preserve"> </w:t>
      </w:r>
      <w:r w:rsidR="009D0C4D">
        <w:rPr>
          <w:rStyle w:val="ac"/>
          <w:rFonts w:ascii="Times New Roman" w:hAnsi="Times New Roman"/>
          <w:bCs/>
          <w:sz w:val="28"/>
          <w:szCs w:val="28"/>
        </w:rPr>
        <w:t xml:space="preserve"> С</w:t>
      </w:r>
      <w:r w:rsidRPr="00FD0408">
        <w:rPr>
          <w:rFonts w:ascii="Times New Roman" w:hAnsi="Times New Roman"/>
          <w:bCs/>
          <w:sz w:val="28"/>
          <w:szCs w:val="28"/>
        </w:rPr>
        <w:t>огласно статье 16 Федерального закона «Об образовании в Российской Федер</w:t>
      </w:r>
      <w:r w:rsidR="00AE7505">
        <w:rPr>
          <w:rFonts w:ascii="Times New Roman" w:hAnsi="Times New Roman"/>
          <w:bCs/>
          <w:sz w:val="28"/>
          <w:szCs w:val="28"/>
        </w:rPr>
        <w:t>ации»</w:t>
      </w:r>
      <w:r w:rsidR="009D0C4D">
        <w:rPr>
          <w:rFonts w:ascii="Times New Roman" w:hAnsi="Times New Roman"/>
          <w:bCs/>
          <w:sz w:val="28"/>
          <w:szCs w:val="28"/>
        </w:rPr>
        <w:t>,</w:t>
      </w:r>
      <w:r w:rsidRPr="00FD0408">
        <w:rPr>
          <w:rFonts w:ascii="Times New Roman" w:hAnsi="Times New Roman"/>
          <w:bCs/>
          <w:sz w:val="28"/>
          <w:szCs w:val="28"/>
        </w:rPr>
        <w:t xml:space="preserve"> «Реализация образовательных программ с применением электронного обучения и дистанционных образовательных технологий»</w:t>
      </w:r>
      <w:r w:rsidR="00AC286F" w:rsidRPr="00FD0408">
        <w:rPr>
          <w:rFonts w:ascii="Times New Roman" w:hAnsi="Times New Roman"/>
          <w:bCs/>
          <w:sz w:val="28"/>
          <w:szCs w:val="28"/>
        </w:rPr>
        <w:t>,</w:t>
      </w:r>
      <w:r w:rsidR="00AE7505">
        <w:rPr>
          <w:rFonts w:ascii="Times New Roman" w:hAnsi="Times New Roman"/>
          <w:bCs/>
          <w:sz w:val="28"/>
          <w:szCs w:val="28"/>
        </w:rPr>
        <w:t xml:space="preserve"> </w:t>
      </w:r>
      <w:r w:rsidRPr="00FD0408">
        <w:rPr>
          <w:rFonts w:ascii="Times New Roman" w:hAnsi="Times New Roman"/>
          <w:bCs/>
          <w:sz w:val="28"/>
          <w:szCs w:val="28"/>
        </w:rPr>
        <w:t>«организации, осуществляющие образовательную деятельность, вправе применять электронное обучение, дистанционные образовательные технологии при реализации образовательных программ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</w:t>
      </w:r>
      <w:r w:rsidR="00026850">
        <w:rPr>
          <w:rFonts w:ascii="Times New Roman" w:hAnsi="Times New Roman"/>
          <w:bCs/>
          <w:sz w:val="28"/>
          <w:szCs w:val="28"/>
        </w:rPr>
        <w:t>»</w:t>
      </w:r>
      <w:r w:rsidRPr="00FD0408">
        <w:rPr>
          <w:rFonts w:ascii="Times New Roman" w:hAnsi="Times New Roman"/>
          <w:bCs/>
          <w:sz w:val="28"/>
          <w:szCs w:val="28"/>
        </w:rPr>
        <w:t>.</w:t>
      </w:r>
      <w:hyperlink r:id="rId9" w:history="1">
        <w:r w:rsidR="00123BAD" w:rsidRPr="00123BAD">
          <w:rPr>
            <w:rStyle w:val="ac"/>
            <w:rFonts w:ascii="Times New Roman" w:hAnsi="Times New Roman"/>
            <w:bCs/>
            <w:sz w:val="28"/>
            <w:szCs w:val="28"/>
          </w:rPr>
          <w:t>[7]</w:t>
        </w:r>
      </w:hyperlink>
    </w:p>
    <w:p w:rsidR="00BC7E4D" w:rsidRPr="00FD0408" w:rsidRDefault="00354B02" w:rsidP="00F75C77">
      <w:pPr>
        <w:tabs>
          <w:tab w:val="num" w:pos="709"/>
        </w:tabs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lastRenderedPageBreak/>
        <w:tab/>
      </w:r>
      <w:r w:rsidR="005A77C7" w:rsidRPr="00FD0408">
        <w:rPr>
          <w:rFonts w:ascii="Times New Roman" w:hAnsi="Times New Roman"/>
          <w:bCs/>
          <w:sz w:val="28"/>
          <w:szCs w:val="28"/>
        </w:rPr>
        <w:t xml:space="preserve">Одним из </w:t>
      </w:r>
      <w:r w:rsidR="00AE7505">
        <w:rPr>
          <w:rFonts w:ascii="Times New Roman" w:hAnsi="Times New Roman"/>
          <w:bCs/>
          <w:sz w:val="28"/>
          <w:szCs w:val="28"/>
        </w:rPr>
        <w:t>векторов</w:t>
      </w:r>
      <w:r w:rsidR="005A77C7" w:rsidRPr="00FD0408">
        <w:rPr>
          <w:rFonts w:ascii="Times New Roman" w:hAnsi="Times New Roman"/>
          <w:bCs/>
          <w:sz w:val="28"/>
          <w:szCs w:val="28"/>
        </w:rPr>
        <w:t xml:space="preserve"> развития наше</w:t>
      </w:r>
      <w:r w:rsidR="00AE7505">
        <w:rPr>
          <w:rFonts w:ascii="Times New Roman" w:hAnsi="Times New Roman"/>
          <w:bCs/>
          <w:sz w:val="28"/>
          <w:szCs w:val="28"/>
        </w:rPr>
        <w:t xml:space="preserve">го образовательного учреждения </w:t>
      </w:r>
      <w:r w:rsidR="005A77C7" w:rsidRPr="00FD0408">
        <w:rPr>
          <w:rFonts w:ascii="Times New Roman" w:hAnsi="Times New Roman"/>
          <w:bCs/>
          <w:sz w:val="28"/>
          <w:szCs w:val="28"/>
        </w:rPr>
        <w:t xml:space="preserve">является </w:t>
      </w:r>
      <w:r w:rsidR="00945CC4" w:rsidRPr="00FD0408">
        <w:rPr>
          <w:rFonts w:ascii="Times New Roman" w:hAnsi="Times New Roman"/>
          <w:bCs/>
          <w:sz w:val="28"/>
          <w:szCs w:val="28"/>
          <w:u w:val="single"/>
        </w:rPr>
        <w:t>создание единого информационного пространства</w:t>
      </w:r>
      <w:r w:rsidR="00AE7505">
        <w:rPr>
          <w:rFonts w:ascii="Times New Roman" w:hAnsi="Times New Roman"/>
          <w:bCs/>
          <w:sz w:val="28"/>
          <w:szCs w:val="28"/>
          <w:u w:val="single"/>
        </w:rPr>
        <w:t>, в том числе</w:t>
      </w:r>
      <w:r w:rsidRPr="00FD0408">
        <w:rPr>
          <w:rFonts w:ascii="Times New Roman" w:hAnsi="Times New Roman"/>
          <w:bCs/>
          <w:sz w:val="28"/>
          <w:szCs w:val="28"/>
          <w:u w:val="single"/>
        </w:rPr>
        <w:t xml:space="preserve"> р</w:t>
      </w:r>
      <w:r w:rsidR="00BC7E4D" w:rsidRPr="00FD0408">
        <w:rPr>
          <w:rFonts w:ascii="Times New Roman" w:hAnsi="Times New Roman"/>
          <w:bCs/>
          <w:sz w:val="28"/>
          <w:szCs w:val="28"/>
          <w:u w:val="single"/>
        </w:rPr>
        <w:t>азработка технологии организации творческой деятельности учащихся в дистанционном обучении с помощью телекоммуникационных средств сети Интернет</w:t>
      </w:r>
      <w:r w:rsidR="00BC7E4D" w:rsidRPr="00FD0408">
        <w:rPr>
          <w:rFonts w:ascii="Times New Roman" w:hAnsi="Times New Roman"/>
          <w:bCs/>
          <w:sz w:val="28"/>
          <w:szCs w:val="28"/>
        </w:rPr>
        <w:t>.</w:t>
      </w:r>
    </w:p>
    <w:p w:rsidR="00354B02" w:rsidRPr="00FD0408" w:rsidRDefault="00354B02" w:rsidP="00F75C77">
      <w:pPr>
        <w:tabs>
          <w:tab w:val="num" w:pos="567"/>
        </w:tabs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ab/>
      </w:r>
      <w:r w:rsidR="00AE7505">
        <w:rPr>
          <w:rFonts w:ascii="Times New Roman" w:hAnsi="Times New Roman"/>
          <w:bCs/>
          <w:sz w:val="28"/>
          <w:szCs w:val="28"/>
        </w:rPr>
        <w:t>В соответствии с</w:t>
      </w:r>
      <w:r w:rsidRPr="00FD0408">
        <w:rPr>
          <w:rFonts w:ascii="Times New Roman" w:hAnsi="Times New Roman"/>
          <w:bCs/>
          <w:sz w:val="28"/>
          <w:szCs w:val="28"/>
        </w:rPr>
        <w:t xml:space="preserve"> </w:t>
      </w:r>
      <w:r w:rsidR="00AE7505">
        <w:rPr>
          <w:rFonts w:ascii="Times New Roman" w:hAnsi="Times New Roman"/>
          <w:bCs/>
          <w:sz w:val="28"/>
          <w:szCs w:val="28"/>
        </w:rPr>
        <w:t>указанным</w:t>
      </w:r>
      <w:r w:rsidR="0082020E" w:rsidRPr="00FD0408">
        <w:rPr>
          <w:rFonts w:ascii="Times New Roman" w:hAnsi="Times New Roman"/>
          <w:bCs/>
          <w:sz w:val="28"/>
          <w:szCs w:val="28"/>
        </w:rPr>
        <w:t xml:space="preserve"> направлени</w:t>
      </w:r>
      <w:r w:rsidR="00AE7505">
        <w:rPr>
          <w:rFonts w:ascii="Times New Roman" w:hAnsi="Times New Roman"/>
          <w:bCs/>
          <w:sz w:val="28"/>
          <w:szCs w:val="28"/>
        </w:rPr>
        <w:t>ем работы школы выстраивается</w:t>
      </w:r>
      <w:r w:rsidRPr="00FD0408">
        <w:rPr>
          <w:rFonts w:ascii="Times New Roman" w:hAnsi="Times New Roman"/>
          <w:bCs/>
          <w:sz w:val="28"/>
          <w:szCs w:val="28"/>
        </w:rPr>
        <w:t xml:space="preserve"> </w:t>
      </w:r>
      <w:r w:rsidRPr="00AE7505">
        <w:rPr>
          <w:rFonts w:ascii="Times New Roman" w:hAnsi="Times New Roman"/>
          <w:b/>
          <w:bCs/>
          <w:sz w:val="28"/>
          <w:szCs w:val="28"/>
        </w:rPr>
        <w:t>ц</w:t>
      </w:r>
      <w:r w:rsidR="00C43D6E" w:rsidRPr="00AE7505">
        <w:rPr>
          <w:rFonts w:ascii="Times New Roman" w:hAnsi="Times New Roman"/>
          <w:b/>
          <w:bCs/>
          <w:sz w:val="28"/>
          <w:szCs w:val="28"/>
        </w:rPr>
        <w:t>ель</w:t>
      </w:r>
      <w:r w:rsidR="00C43D6E" w:rsidRPr="00FD0408">
        <w:rPr>
          <w:rFonts w:ascii="Times New Roman" w:hAnsi="Times New Roman"/>
          <w:bCs/>
          <w:sz w:val="28"/>
          <w:szCs w:val="28"/>
        </w:rPr>
        <w:t xml:space="preserve"> </w:t>
      </w:r>
      <w:r w:rsidR="00AE7505">
        <w:rPr>
          <w:rFonts w:ascii="Times New Roman" w:hAnsi="Times New Roman"/>
          <w:bCs/>
          <w:sz w:val="28"/>
          <w:szCs w:val="28"/>
        </w:rPr>
        <w:t xml:space="preserve">моей </w:t>
      </w:r>
      <w:r w:rsidR="00C43D6E" w:rsidRPr="00FD0408">
        <w:rPr>
          <w:rFonts w:ascii="Times New Roman" w:hAnsi="Times New Roman"/>
          <w:bCs/>
          <w:sz w:val="28"/>
          <w:szCs w:val="28"/>
        </w:rPr>
        <w:t>педагогической деятельности</w:t>
      </w:r>
      <w:r w:rsidR="00C43D6E" w:rsidRPr="0098659E">
        <w:rPr>
          <w:rFonts w:ascii="Times New Roman" w:hAnsi="Times New Roman"/>
          <w:bCs/>
          <w:sz w:val="28"/>
          <w:szCs w:val="28"/>
        </w:rPr>
        <w:t xml:space="preserve"> </w:t>
      </w:r>
      <w:r w:rsidR="00AE7505" w:rsidRPr="0098659E">
        <w:rPr>
          <w:rFonts w:ascii="Times New Roman" w:hAnsi="Times New Roman"/>
          <w:bCs/>
          <w:sz w:val="28"/>
          <w:szCs w:val="28"/>
        </w:rPr>
        <w:t>–</w:t>
      </w:r>
      <w:r w:rsidR="0043641B" w:rsidRPr="0098659E">
        <w:rPr>
          <w:rFonts w:ascii="Times New Roman" w:hAnsi="Times New Roman"/>
          <w:bCs/>
          <w:sz w:val="28"/>
          <w:szCs w:val="28"/>
        </w:rPr>
        <w:t xml:space="preserve"> </w:t>
      </w:r>
      <w:r w:rsidR="004827FC" w:rsidRPr="0098659E">
        <w:rPr>
          <w:rFonts w:ascii="Times New Roman" w:hAnsi="Times New Roman"/>
          <w:bCs/>
          <w:sz w:val="28"/>
          <w:szCs w:val="28"/>
          <w:u w:val="single"/>
        </w:rPr>
        <w:t>создание условий для развития</w:t>
      </w:r>
      <w:r w:rsidRPr="0098659E">
        <w:rPr>
          <w:rFonts w:ascii="Times New Roman" w:hAnsi="Times New Roman"/>
          <w:bCs/>
          <w:sz w:val="28"/>
          <w:szCs w:val="28"/>
          <w:u w:val="single"/>
        </w:rPr>
        <w:t xml:space="preserve"> познавательной </w:t>
      </w:r>
      <w:r w:rsidR="004827FC" w:rsidRPr="0098659E">
        <w:rPr>
          <w:rFonts w:ascii="Times New Roman" w:hAnsi="Times New Roman"/>
          <w:bCs/>
          <w:sz w:val="28"/>
          <w:szCs w:val="28"/>
          <w:u w:val="single"/>
        </w:rPr>
        <w:t>активности учащихся</w:t>
      </w:r>
      <w:r w:rsidRPr="0098659E">
        <w:rPr>
          <w:rFonts w:ascii="Times New Roman" w:hAnsi="Times New Roman"/>
          <w:bCs/>
          <w:sz w:val="28"/>
          <w:szCs w:val="28"/>
          <w:u w:val="single"/>
        </w:rPr>
        <w:t xml:space="preserve"> </w:t>
      </w:r>
      <w:r w:rsidR="00751C4E" w:rsidRPr="00FD0408">
        <w:rPr>
          <w:rFonts w:ascii="Times New Roman" w:hAnsi="Times New Roman"/>
          <w:bCs/>
          <w:sz w:val="28"/>
          <w:szCs w:val="28"/>
          <w:u w:val="single"/>
        </w:rPr>
        <w:t xml:space="preserve">посредством </w:t>
      </w:r>
      <w:r w:rsidR="00AE7505">
        <w:rPr>
          <w:rFonts w:ascii="Times New Roman" w:hAnsi="Times New Roman"/>
          <w:bCs/>
          <w:sz w:val="28"/>
          <w:szCs w:val="28"/>
          <w:u w:val="single"/>
        </w:rPr>
        <w:t xml:space="preserve">применения </w:t>
      </w:r>
      <w:r w:rsidR="00751C4E" w:rsidRPr="00FD0408">
        <w:rPr>
          <w:rFonts w:ascii="Times New Roman" w:hAnsi="Times New Roman"/>
          <w:bCs/>
          <w:sz w:val="28"/>
          <w:szCs w:val="28"/>
          <w:u w:val="single"/>
        </w:rPr>
        <w:t xml:space="preserve">современных информационных </w:t>
      </w:r>
      <w:r w:rsidR="00AE7505">
        <w:rPr>
          <w:rFonts w:ascii="Times New Roman" w:hAnsi="Times New Roman"/>
          <w:bCs/>
          <w:sz w:val="28"/>
          <w:szCs w:val="28"/>
          <w:u w:val="single"/>
        </w:rPr>
        <w:t xml:space="preserve">и коммуникационных </w:t>
      </w:r>
      <w:r w:rsidR="00751C4E" w:rsidRPr="00FD0408">
        <w:rPr>
          <w:rFonts w:ascii="Times New Roman" w:hAnsi="Times New Roman"/>
          <w:bCs/>
          <w:sz w:val="28"/>
          <w:szCs w:val="28"/>
          <w:u w:val="single"/>
        </w:rPr>
        <w:t>технологий</w:t>
      </w:r>
      <w:r w:rsidR="00AE7505">
        <w:rPr>
          <w:rFonts w:ascii="Times New Roman" w:hAnsi="Times New Roman"/>
          <w:bCs/>
          <w:sz w:val="28"/>
          <w:szCs w:val="28"/>
          <w:u w:val="single"/>
        </w:rPr>
        <w:t>, в том числе дистанционных образовательных технологий</w:t>
      </w:r>
      <w:r w:rsidR="00751C4E" w:rsidRPr="00FD0408">
        <w:rPr>
          <w:rFonts w:ascii="Times New Roman" w:hAnsi="Times New Roman"/>
          <w:bCs/>
          <w:sz w:val="28"/>
          <w:szCs w:val="28"/>
        </w:rPr>
        <w:t>.</w:t>
      </w:r>
    </w:p>
    <w:p w:rsidR="0021066B" w:rsidRPr="00FD0408" w:rsidRDefault="00751C4E" w:rsidP="00F75C77">
      <w:pPr>
        <w:tabs>
          <w:tab w:val="num" w:pos="709"/>
        </w:tabs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ab/>
        <w:t>Приоритетным направлением работы является</w:t>
      </w:r>
      <w:r w:rsidR="00EF708E">
        <w:rPr>
          <w:rFonts w:ascii="Times New Roman" w:hAnsi="Times New Roman"/>
          <w:bCs/>
          <w:sz w:val="28"/>
          <w:szCs w:val="28"/>
        </w:rPr>
        <w:t xml:space="preserve"> </w:t>
      </w:r>
      <w:r w:rsidR="009C55F9" w:rsidRPr="00FD0408">
        <w:rPr>
          <w:rFonts w:ascii="Times New Roman" w:hAnsi="Times New Roman"/>
          <w:bCs/>
          <w:sz w:val="28"/>
          <w:szCs w:val="28"/>
          <w:u w:val="single"/>
        </w:rPr>
        <w:t xml:space="preserve">развитие </w:t>
      </w:r>
      <w:r w:rsidR="00AE7505">
        <w:rPr>
          <w:rFonts w:ascii="Times New Roman" w:hAnsi="Times New Roman"/>
          <w:bCs/>
          <w:sz w:val="28"/>
          <w:szCs w:val="28"/>
          <w:u w:val="single"/>
        </w:rPr>
        <w:t xml:space="preserve">познавательной активности </w:t>
      </w:r>
      <w:r w:rsidR="009C55F9" w:rsidRPr="00FD0408">
        <w:rPr>
          <w:rFonts w:ascii="Times New Roman" w:hAnsi="Times New Roman"/>
          <w:bCs/>
          <w:sz w:val="28"/>
          <w:szCs w:val="28"/>
          <w:u w:val="single"/>
        </w:rPr>
        <w:t>личности учащегося в у</w:t>
      </w:r>
      <w:r w:rsidR="00BA154F" w:rsidRPr="00FD0408">
        <w:rPr>
          <w:rFonts w:ascii="Times New Roman" w:hAnsi="Times New Roman"/>
          <w:bCs/>
          <w:sz w:val="28"/>
          <w:szCs w:val="28"/>
          <w:u w:val="single"/>
        </w:rPr>
        <w:t>словиях дистанционного обучения</w:t>
      </w:r>
      <w:r w:rsidRPr="00FD0408">
        <w:rPr>
          <w:rFonts w:ascii="Times New Roman" w:hAnsi="Times New Roman"/>
          <w:bCs/>
          <w:sz w:val="28"/>
          <w:szCs w:val="28"/>
        </w:rPr>
        <w:t>.</w:t>
      </w:r>
    </w:p>
    <w:p w:rsidR="00BA154F" w:rsidRPr="00FD0408" w:rsidRDefault="00FD0408" w:rsidP="00F75C77">
      <w:pPr>
        <w:tabs>
          <w:tab w:val="num" w:pos="709"/>
        </w:tabs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BA154F" w:rsidRPr="00FD0408">
        <w:rPr>
          <w:rFonts w:ascii="Times New Roman" w:hAnsi="Times New Roman"/>
          <w:bCs/>
          <w:sz w:val="28"/>
          <w:szCs w:val="28"/>
        </w:rPr>
        <w:t>Для реализации поставленной цели потребовалось решение следующих задач:</w:t>
      </w:r>
    </w:p>
    <w:p w:rsidR="009A2CB4" w:rsidRPr="00FD0408" w:rsidRDefault="009A2CB4" w:rsidP="00F75C77">
      <w:pPr>
        <w:pStyle w:val="a4"/>
        <w:numPr>
          <w:ilvl w:val="0"/>
          <w:numId w:val="2"/>
        </w:numPr>
        <w:tabs>
          <w:tab w:val="num" w:pos="709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 xml:space="preserve">Создание рабочей программы курса дополнительного образования с применением дистанционных образовательных технологий </w:t>
      </w:r>
      <w:r w:rsidR="00AE7505">
        <w:rPr>
          <w:rFonts w:ascii="Times New Roman" w:hAnsi="Times New Roman"/>
          <w:bCs/>
          <w:sz w:val="28"/>
          <w:szCs w:val="28"/>
          <w:u w:val="single"/>
        </w:rPr>
        <w:t>«ЗНАТОК»</w:t>
      </w:r>
      <w:r w:rsidR="00FD0408">
        <w:rPr>
          <w:rFonts w:ascii="Times New Roman" w:hAnsi="Times New Roman"/>
          <w:bCs/>
          <w:sz w:val="28"/>
          <w:szCs w:val="28"/>
        </w:rPr>
        <w:t xml:space="preserve"> (П</w:t>
      </w:r>
      <w:r w:rsidR="00FD0408" w:rsidRPr="00FD0408">
        <w:rPr>
          <w:rFonts w:ascii="Times New Roman" w:hAnsi="Times New Roman"/>
          <w:bCs/>
          <w:sz w:val="28"/>
          <w:szCs w:val="28"/>
        </w:rPr>
        <w:t>риложение</w:t>
      </w:r>
      <w:r w:rsidR="00FD0408">
        <w:rPr>
          <w:rFonts w:ascii="Times New Roman" w:hAnsi="Times New Roman"/>
          <w:bCs/>
          <w:sz w:val="28"/>
          <w:szCs w:val="28"/>
        </w:rPr>
        <w:t xml:space="preserve"> 1)</w:t>
      </w:r>
      <w:r w:rsidR="00AE7505">
        <w:rPr>
          <w:rFonts w:ascii="Times New Roman" w:hAnsi="Times New Roman"/>
          <w:bCs/>
          <w:sz w:val="28"/>
          <w:szCs w:val="28"/>
        </w:rPr>
        <w:t>.</w:t>
      </w:r>
    </w:p>
    <w:p w:rsidR="00BA154F" w:rsidRPr="00FD0408" w:rsidRDefault="00BA154F" w:rsidP="00F75C77">
      <w:pPr>
        <w:pStyle w:val="a4"/>
        <w:numPr>
          <w:ilvl w:val="0"/>
          <w:numId w:val="2"/>
        </w:numPr>
        <w:tabs>
          <w:tab w:val="num" w:pos="709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 xml:space="preserve">Привлечение родителей для </w:t>
      </w:r>
      <w:r w:rsidR="00AE7505">
        <w:rPr>
          <w:rFonts w:ascii="Times New Roman" w:hAnsi="Times New Roman"/>
          <w:bCs/>
          <w:sz w:val="28"/>
          <w:szCs w:val="28"/>
        </w:rPr>
        <w:t xml:space="preserve">совместной </w:t>
      </w:r>
      <w:r w:rsidRPr="00FD0408">
        <w:rPr>
          <w:rFonts w:ascii="Times New Roman" w:hAnsi="Times New Roman"/>
          <w:bCs/>
          <w:sz w:val="28"/>
          <w:szCs w:val="28"/>
        </w:rPr>
        <w:t xml:space="preserve">работы в </w:t>
      </w:r>
      <w:r w:rsidR="00AE7505">
        <w:rPr>
          <w:rFonts w:ascii="Times New Roman" w:hAnsi="Times New Roman"/>
          <w:bCs/>
          <w:sz w:val="28"/>
          <w:szCs w:val="28"/>
        </w:rPr>
        <w:t xml:space="preserve">выбранном </w:t>
      </w:r>
      <w:r w:rsidRPr="00FD0408">
        <w:rPr>
          <w:rFonts w:ascii="Times New Roman" w:hAnsi="Times New Roman"/>
          <w:bCs/>
          <w:sz w:val="28"/>
          <w:szCs w:val="28"/>
        </w:rPr>
        <w:t>направлении.</w:t>
      </w:r>
    </w:p>
    <w:p w:rsidR="00BA154F" w:rsidRPr="00FD0408" w:rsidRDefault="00AE7505" w:rsidP="00F75C77">
      <w:pPr>
        <w:pStyle w:val="a4"/>
        <w:numPr>
          <w:ilvl w:val="0"/>
          <w:numId w:val="2"/>
        </w:numPr>
        <w:tabs>
          <w:tab w:val="num" w:pos="709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Разработка </w:t>
      </w:r>
      <w:r w:rsidR="00BA154F" w:rsidRPr="00FD0408">
        <w:rPr>
          <w:rFonts w:ascii="Times New Roman" w:hAnsi="Times New Roman"/>
          <w:bCs/>
          <w:sz w:val="28"/>
          <w:szCs w:val="28"/>
        </w:rPr>
        <w:t>дидактических игр, творческих заданий</w:t>
      </w:r>
      <w:r w:rsidR="004E4610" w:rsidRPr="00FD0408">
        <w:rPr>
          <w:rFonts w:ascii="Times New Roman" w:hAnsi="Times New Roman"/>
          <w:bCs/>
          <w:sz w:val="28"/>
          <w:szCs w:val="28"/>
        </w:rPr>
        <w:t xml:space="preserve"> и других учебно-методических материалов</w:t>
      </w:r>
      <w:r>
        <w:rPr>
          <w:rFonts w:ascii="Times New Roman" w:hAnsi="Times New Roman"/>
          <w:bCs/>
          <w:sz w:val="28"/>
          <w:szCs w:val="28"/>
        </w:rPr>
        <w:t xml:space="preserve"> для дистанционного обучения</w:t>
      </w:r>
      <w:r w:rsidR="00BA154F" w:rsidRPr="00FD0408">
        <w:rPr>
          <w:rFonts w:ascii="Times New Roman" w:hAnsi="Times New Roman"/>
          <w:bCs/>
          <w:sz w:val="28"/>
          <w:szCs w:val="28"/>
        </w:rPr>
        <w:t>.</w:t>
      </w:r>
    </w:p>
    <w:p w:rsidR="00BA154F" w:rsidRPr="00FD0408" w:rsidRDefault="004E4610" w:rsidP="00F75C77">
      <w:pPr>
        <w:pStyle w:val="a4"/>
        <w:numPr>
          <w:ilvl w:val="0"/>
          <w:numId w:val="2"/>
        </w:numPr>
        <w:tabs>
          <w:tab w:val="num" w:pos="709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 xml:space="preserve">Создание «банка данных» электронных ресурсов, сайтов для </w:t>
      </w:r>
      <w:r w:rsidR="00AE7505">
        <w:rPr>
          <w:rFonts w:ascii="Times New Roman" w:hAnsi="Times New Roman"/>
          <w:bCs/>
          <w:sz w:val="28"/>
          <w:szCs w:val="28"/>
        </w:rPr>
        <w:t xml:space="preserve">дистанционной </w:t>
      </w:r>
      <w:r w:rsidRPr="00FD0408">
        <w:rPr>
          <w:rFonts w:ascii="Times New Roman" w:hAnsi="Times New Roman"/>
          <w:bCs/>
          <w:sz w:val="28"/>
          <w:szCs w:val="28"/>
        </w:rPr>
        <w:t>подготовки к олимпиадам, играм, конкурсам различных уровней</w:t>
      </w:r>
      <w:r w:rsidR="00E47B37">
        <w:rPr>
          <w:rFonts w:ascii="Times New Roman" w:hAnsi="Times New Roman"/>
          <w:bCs/>
          <w:sz w:val="28"/>
          <w:szCs w:val="28"/>
        </w:rPr>
        <w:t>.</w:t>
      </w:r>
    </w:p>
    <w:p w:rsidR="00BA154F" w:rsidRPr="00FD0408" w:rsidRDefault="00B854FD" w:rsidP="00F75C77">
      <w:pPr>
        <w:pStyle w:val="a4"/>
        <w:numPr>
          <w:ilvl w:val="0"/>
          <w:numId w:val="2"/>
        </w:numPr>
        <w:tabs>
          <w:tab w:val="num" w:pos="709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 xml:space="preserve">Создание презентации </w:t>
      </w:r>
      <w:hyperlink r:id="rId10" w:history="1">
        <w:r w:rsidRPr="007F10B7">
          <w:rPr>
            <w:rStyle w:val="ac"/>
            <w:rFonts w:ascii="Times New Roman" w:hAnsi="Times New Roman"/>
            <w:bCs/>
            <w:sz w:val="28"/>
            <w:szCs w:val="28"/>
          </w:rPr>
          <w:t>«Наши достижения»</w:t>
        </w:r>
      </w:hyperlink>
      <w:r w:rsidRPr="00FD0408">
        <w:rPr>
          <w:rFonts w:ascii="Times New Roman" w:hAnsi="Times New Roman"/>
          <w:bCs/>
          <w:sz w:val="28"/>
          <w:szCs w:val="28"/>
        </w:rPr>
        <w:t xml:space="preserve"> (</w:t>
      </w:r>
      <w:r w:rsidR="00AE7505">
        <w:rPr>
          <w:rFonts w:ascii="Times New Roman" w:hAnsi="Times New Roman"/>
          <w:bCs/>
          <w:sz w:val="28"/>
          <w:szCs w:val="28"/>
        </w:rPr>
        <w:t>для осуществления итогового контроля</w:t>
      </w:r>
      <w:r w:rsidRPr="00FD0408">
        <w:rPr>
          <w:rFonts w:ascii="Times New Roman" w:hAnsi="Times New Roman"/>
          <w:bCs/>
          <w:sz w:val="28"/>
          <w:szCs w:val="28"/>
        </w:rPr>
        <w:t>).</w:t>
      </w:r>
    </w:p>
    <w:p w:rsidR="00B854FD" w:rsidRPr="00FD0408" w:rsidRDefault="00B854FD" w:rsidP="00F75C77">
      <w:pPr>
        <w:pStyle w:val="a4"/>
        <w:numPr>
          <w:ilvl w:val="0"/>
          <w:numId w:val="2"/>
        </w:numPr>
        <w:tabs>
          <w:tab w:val="num" w:pos="709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>Разработка материалов для организации дистанционного обучения учащегося, находящегося за пределами страны.</w:t>
      </w:r>
    </w:p>
    <w:p w:rsidR="00B854FD" w:rsidRPr="00FD0408" w:rsidRDefault="00B854FD" w:rsidP="00F75C77">
      <w:pPr>
        <w:tabs>
          <w:tab w:val="num" w:pos="709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A06A4E" w:rsidRPr="00FD0408" w:rsidRDefault="00A06A4E" w:rsidP="00151212">
      <w:pPr>
        <w:tabs>
          <w:tab w:val="num" w:pos="709"/>
        </w:tabs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FD0408">
        <w:rPr>
          <w:rFonts w:ascii="Times New Roman" w:hAnsi="Times New Roman"/>
          <w:b/>
          <w:bCs/>
          <w:sz w:val="28"/>
          <w:szCs w:val="28"/>
          <w:u w:val="single"/>
        </w:rPr>
        <w:t>Актуальность и перспективность опыта.</w:t>
      </w:r>
    </w:p>
    <w:p w:rsidR="00CA5ADF" w:rsidRPr="00CA5ADF" w:rsidRDefault="00CE6315" w:rsidP="00CA5ADF">
      <w:pPr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sz w:val="28"/>
          <w:szCs w:val="28"/>
        </w:rPr>
        <w:tab/>
      </w:r>
      <w:r w:rsidR="00CA5ADF" w:rsidRPr="00CA5ADF">
        <w:rPr>
          <w:rFonts w:ascii="Times New Roman" w:hAnsi="Times New Roman"/>
          <w:bCs/>
          <w:sz w:val="28"/>
          <w:szCs w:val="28"/>
        </w:rPr>
        <w:t xml:space="preserve">Актуальность опыта работы вытекает </w:t>
      </w:r>
      <w:r w:rsidR="005272D5">
        <w:rPr>
          <w:rFonts w:ascii="Times New Roman" w:hAnsi="Times New Roman"/>
          <w:bCs/>
          <w:sz w:val="28"/>
          <w:szCs w:val="28"/>
        </w:rPr>
        <w:t>из анализа противоречий, сложив</w:t>
      </w:r>
      <w:r w:rsidR="00CA5ADF" w:rsidRPr="00CA5ADF">
        <w:rPr>
          <w:rFonts w:ascii="Times New Roman" w:hAnsi="Times New Roman"/>
          <w:bCs/>
          <w:sz w:val="28"/>
          <w:szCs w:val="28"/>
        </w:rPr>
        <w:t xml:space="preserve">шихся в современной школе и необходимостью </w:t>
      </w:r>
      <w:r w:rsidR="005272D5">
        <w:rPr>
          <w:rFonts w:ascii="Times New Roman" w:hAnsi="Times New Roman"/>
          <w:bCs/>
          <w:sz w:val="28"/>
          <w:szCs w:val="28"/>
        </w:rPr>
        <w:t>оптимального решения имеющихся проблем</w:t>
      </w:r>
      <w:r w:rsidR="00CA5ADF" w:rsidRPr="00CA5ADF">
        <w:rPr>
          <w:rFonts w:ascii="Times New Roman" w:hAnsi="Times New Roman"/>
          <w:bCs/>
          <w:sz w:val="28"/>
          <w:szCs w:val="28"/>
        </w:rPr>
        <w:t>.</w:t>
      </w:r>
    </w:p>
    <w:p w:rsidR="00CA5ADF" w:rsidRPr="00CA5ADF" w:rsidRDefault="00CA5ADF" w:rsidP="00CA5ADF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A5ADF">
        <w:rPr>
          <w:rFonts w:ascii="Times New Roman" w:hAnsi="Times New Roman"/>
          <w:bCs/>
          <w:sz w:val="28"/>
          <w:szCs w:val="28"/>
        </w:rPr>
        <w:t>В соответствии со статьёй 5 Закона «Об образо</w:t>
      </w:r>
      <w:r w:rsidR="00F6094A">
        <w:rPr>
          <w:rFonts w:ascii="Times New Roman" w:hAnsi="Times New Roman"/>
          <w:bCs/>
          <w:sz w:val="28"/>
          <w:szCs w:val="28"/>
        </w:rPr>
        <w:t>вании в Российской Федерации», «в</w:t>
      </w:r>
      <w:r w:rsidRPr="00CA5ADF">
        <w:rPr>
          <w:rFonts w:ascii="Times New Roman" w:hAnsi="Times New Roman"/>
          <w:bCs/>
          <w:sz w:val="28"/>
          <w:szCs w:val="28"/>
        </w:rPr>
        <w:t xml:space="preserve"> Российской Федерации гарантируется право к</w:t>
      </w:r>
      <w:r w:rsidR="00F6094A">
        <w:rPr>
          <w:rFonts w:ascii="Times New Roman" w:hAnsi="Times New Roman"/>
          <w:bCs/>
          <w:sz w:val="28"/>
          <w:szCs w:val="28"/>
        </w:rPr>
        <w:t xml:space="preserve">аждого </w:t>
      </w:r>
      <w:r w:rsidR="00F6094A">
        <w:rPr>
          <w:rFonts w:ascii="Times New Roman" w:hAnsi="Times New Roman"/>
          <w:bCs/>
          <w:sz w:val="28"/>
          <w:szCs w:val="28"/>
        </w:rPr>
        <w:lastRenderedPageBreak/>
        <w:t>человека на образование»</w:t>
      </w:r>
      <w:r w:rsidRPr="00CA5ADF">
        <w:rPr>
          <w:rFonts w:ascii="Times New Roman" w:hAnsi="Times New Roman"/>
          <w:bCs/>
          <w:sz w:val="28"/>
          <w:szCs w:val="28"/>
        </w:rPr>
        <w:t xml:space="preserve"> </w:t>
      </w:r>
      <w:hyperlink r:id="rId11" w:history="1">
        <w:r w:rsidRPr="00FF6466">
          <w:rPr>
            <w:rStyle w:val="ac"/>
            <w:rFonts w:ascii="Times New Roman" w:hAnsi="Times New Roman"/>
            <w:bCs/>
            <w:sz w:val="28"/>
            <w:szCs w:val="28"/>
          </w:rPr>
          <w:t>[7]</w:t>
        </w:r>
      </w:hyperlink>
      <w:r w:rsidR="00F6094A">
        <w:rPr>
          <w:rStyle w:val="ac"/>
          <w:rFonts w:ascii="Times New Roman" w:hAnsi="Times New Roman"/>
          <w:bCs/>
          <w:sz w:val="28"/>
          <w:szCs w:val="28"/>
        </w:rPr>
        <w:t xml:space="preserve">. </w:t>
      </w:r>
      <w:r w:rsidRPr="00CA5ADF">
        <w:rPr>
          <w:rFonts w:ascii="Times New Roman" w:hAnsi="Times New Roman"/>
          <w:bCs/>
          <w:sz w:val="28"/>
          <w:szCs w:val="28"/>
        </w:rPr>
        <w:t>В том числе</w:t>
      </w:r>
      <w:r w:rsidR="00F6094A">
        <w:rPr>
          <w:rFonts w:ascii="Times New Roman" w:hAnsi="Times New Roman"/>
          <w:bCs/>
          <w:sz w:val="28"/>
          <w:szCs w:val="28"/>
        </w:rPr>
        <w:t xml:space="preserve"> указывается на необходимость</w:t>
      </w:r>
      <w:r w:rsidRPr="00CA5ADF">
        <w:rPr>
          <w:rFonts w:ascii="Times New Roman" w:hAnsi="Times New Roman"/>
          <w:bCs/>
          <w:sz w:val="28"/>
          <w:szCs w:val="28"/>
        </w:rPr>
        <w:t xml:space="preserve"> </w:t>
      </w:r>
      <w:r w:rsidR="00F6094A">
        <w:rPr>
          <w:rFonts w:ascii="Times New Roman" w:hAnsi="Times New Roman"/>
          <w:bCs/>
          <w:sz w:val="28"/>
          <w:szCs w:val="28"/>
        </w:rPr>
        <w:t xml:space="preserve">создания условий </w:t>
      </w:r>
      <w:r w:rsidRPr="00CA5ADF">
        <w:rPr>
          <w:rFonts w:ascii="Times New Roman" w:hAnsi="Times New Roman"/>
          <w:bCs/>
          <w:sz w:val="28"/>
          <w:szCs w:val="28"/>
        </w:rPr>
        <w:t xml:space="preserve">«для получения без дискриминации качественного образования лицами с ограниченными возможностями здоровья», а также </w:t>
      </w:r>
      <w:r w:rsidR="00F6094A" w:rsidRPr="00CA5ADF">
        <w:rPr>
          <w:rFonts w:ascii="Times New Roman" w:hAnsi="Times New Roman"/>
          <w:bCs/>
          <w:sz w:val="28"/>
          <w:szCs w:val="28"/>
        </w:rPr>
        <w:t>оказ</w:t>
      </w:r>
      <w:r w:rsidR="00F6094A">
        <w:rPr>
          <w:rFonts w:ascii="Times New Roman" w:hAnsi="Times New Roman"/>
          <w:bCs/>
          <w:sz w:val="28"/>
          <w:szCs w:val="28"/>
        </w:rPr>
        <w:t>ания содействия</w:t>
      </w:r>
      <w:r w:rsidR="00F6094A" w:rsidRPr="00CA5ADF">
        <w:rPr>
          <w:rFonts w:ascii="Times New Roman" w:hAnsi="Times New Roman"/>
          <w:bCs/>
          <w:sz w:val="28"/>
          <w:szCs w:val="28"/>
        </w:rPr>
        <w:t xml:space="preserve"> </w:t>
      </w:r>
      <w:r w:rsidRPr="00CA5ADF">
        <w:rPr>
          <w:rFonts w:ascii="Times New Roman" w:hAnsi="Times New Roman"/>
          <w:bCs/>
          <w:sz w:val="28"/>
          <w:szCs w:val="28"/>
        </w:rPr>
        <w:t>«лицам, которые проявили выдающиеся способности»</w:t>
      </w:r>
      <w:r w:rsidR="00F6094A">
        <w:rPr>
          <w:rFonts w:ascii="Times New Roman" w:hAnsi="Times New Roman"/>
          <w:bCs/>
          <w:sz w:val="28"/>
          <w:szCs w:val="28"/>
        </w:rPr>
        <w:t xml:space="preserve"> </w:t>
      </w:r>
      <w:hyperlink r:id="rId12" w:history="1">
        <w:r w:rsidRPr="00FF6466">
          <w:rPr>
            <w:rStyle w:val="ac"/>
            <w:rFonts w:ascii="Times New Roman" w:hAnsi="Times New Roman"/>
            <w:bCs/>
            <w:sz w:val="28"/>
            <w:szCs w:val="28"/>
          </w:rPr>
          <w:t>[7]</w:t>
        </w:r>
      </w:hyperlink>
      <w:r w:rsidR="00F6094A">
        <w:rPr>
          <w:rStyle w:val="ac"/>
          <w:rFonts w:ascii="Times New Roman" w:hAnsi="Times New Roman"/>
          <w:bCs/>
          <w:sz w:val="28"/>
          <w:szCs w:val="28"/>
        </w:rPr>
        <w:t>.</w:t>
      </w:r>
      <w:r w:rsidRPr="00CA5ADF">
        <w:rPr>
          <w:rFonts w:ascii="Times New Roman" w:hAnsi="Times New Roman"/>
          <w:bCs/>
          <w:sz w:val="28"/>
          <w:szCs w:val="28"/>
        </w:rPr>
        <w:t xml:space="preserve"> </w:t>
      </w:r>
      <w:r w:rsidR="00F6094A">
        <w:rPr>
          <w:rFonts w:ascii="Times New Roman" w:hAnsi="Times New Roman"/>
          <w:bCs/>
          <w:sz w:val="28"/>
          <w:szCs w:val="28"/>
        </w:rPr>
        <w:t>С</w:t>
      </w:r>
      <w:r w:rsidRPr="00CA5ADF">
        <w:rPr>
          <w:rFonts w:ascii="Times New Roman" w:hAnsi="Times New Roman"/>
          <w:bCs/>
          <w:sz w:val="28"/>
          <w:szCs w:val="28"/>
        </w:rPr>
        <w:t>огласно статье 44</w:t>
      </w:r>
      <w:r w:rsidR="00F6094A">
        <w:rPr>
          <w:rFonts w:ascii="Times New Roman" w:hAnsi="Times New Roman"/>
          <w:bCs/>
          <w:sz w:val="28"/>
          <w:szCs w:val="28"/>
        </w:rPr>
        <w:t>,</w:t>
      </w:r>
      <w:r w:rsidR="00C26B76">
        <w:rPr>
          <w:rFonts w:ascii="Times New Roman" w:hAnsi="Times New Roman"/>
          <w:bCs/>
          <w:sz w:val="28"/>
          <w:szCs w:val="28"/>
        </w:rPr>
        <w:t xml:space="preserve"> </w:t>
      </w:r>
      <w:r w:rsidRPr="00CA5ADF">
        <w:rPr>
          <w:rFonts w:ascii="Times New Roman" w:hAnsi="Times New Roman"/>
          <w:bCs/>
          <w:sz w:val="28"/>
          <w:szCs w:val="28"/>
        </w:rPr>
        <w:t>родители (законные представители) несовершеннолетних обучающихся имеют право «выбирать …</w:t>
      </w:r>
      <w:r w:rsidR="00F6094A">
        <w:rPr>
          <w:rFonts w:ascii="Times New Roman" w:hAnsi="Times New Roman"/>
          <w:bCs/>
          <w:sz w:val="28"/>
          <w:szCs w:val="28"/>
        </w:rPr>
        <w:t xml:space="preserve"> </w:t>
      </w:r>
      <w:r w:rsidRPr="00CA5ADF">
        <w:rPr>
          <w:rFonts w:ascii="Times New Roman" w:hAnsi="Times New Roman"/>
          <w:bCs/>
          <w:sz w:val="28"/>
          <w:szCs w:val="28"/>
        </w:rPr>
        <w:t>формы получения образования и формы обучения, организации, осуществляющ</w:t>
      </w:r>
      <w:r w:rsidR="00F6094A">
        <w:rPr>
          <w:rFonts w:ascii="Times New Roman" w:hAnsi="Times New Roman"/>
          <w:bCs/>
          <w:sz w:val="28"/>
          <w:szCs w:val="28"/>
        </w:rPr>
        <w:t>ие образовательную деятельность</w:t>
      </w:r>
      <w:r w:rsidRPr="00CA5ADF">
        <w:rPr>
          <w:rFonts w:ascii="Times New Roman" w:hAnsi="Times New Roman"/>
          <w:bCs/>
          <w:sz w:val="28"/>
          <w:szCs w:val="28"/>
        </w:rPr>
        <w:t xml:space="preserve">…» </w:t>
      </w:r>
      <w:hyperlink r:id="rId13" w:history="1">
        <w:r w:rsidRPr="0023163F">
          <w:rPr>
            <w:rStyle w:val="ac"/>
            <w:rFonts w:ascii="Times New Roman" w:hAnsi="Times New Roman"/>
            <w:bCs/>
            <w:sz w:val="28"/>
            <w:szCs w:val="28"/>
          </w:rPr>
          <w:t>[7]</w:t>
        </w:r>
      </w:hyperlink>
      <w:r w:rsidR="00F6094A">
        <w:rPr>
          <w:rStyle w:val="ac"/>
          <w:rFonts w:ascii="Times New Roman" w:hAnsi="Times New Roman"/>
          <w:bCs/>
          <w:sz w:val="28"/>
          <w:szCs w:val="28"/>
        </w:rPr>
        <w:t>.</w:t>
      </w:r>
      <w:r w:rsidRPr="00CA5ADF">
        <w:rPr>
          <w:rFonts w:ascii="Times New Roman" w:hAnsi="Times New Roman"/>
          <w:bCs/>
          <w:sz w:val="28"/>
          <w:szCs w:val="28"/>
        </w:rPr>
        <w:t xml:space="preserve"> Таким образом,</w:t>
      </w:r>
      <w:r w:rsidRPr="00CA5ADF">
        <w:rPr>
          <w:rFonts w:ascii="Times New Roman" w:hAnsi="Times New Roman"/>
          <w:sz w:val="28"/>
          <w:szCs w:val="28"/>
        </w:rPr>
        <w:t xml:space="preserve"> из важнейших требований, предъявляемых сегодня к системе образования, является доступность, то есть создание условий, обеспечивающих полноту удовлетворения образовательных запросов</w:t>
      </w:r>
      <w:r w:rsidR="00F6094A">
        <w:rPr>
          <w:rFonts w:ascii="Times New Roman" w:hAnsi="Times New Roman"/>
          <w:sz w:val="28"/>
          <w:szCs w:val="28"/>
        </w:rPr>
        <w:t xml:space="preserve"> обучающихся всех категорий</w:t>
      </w:r>
      <w:r w:rsidRPr="00CA5ADF">
        <w:rPr>
          <w:rFonts w:ascii="Times New Roman" w:hAnsi="Times New Roman"/>
          <w:sz w:val="28"/>
          <w:szCs w:val="28"/>
        </w:rPr>
        <w:t>.</w:t>
      </w:r>
    </w:p>
    <w:p w:rsidR="00CA5ADF" w:rsidRPr="00CA5ADF" w:rsidRDefault="00CA5ADF" w:rsidP="00CA5AD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A5ADF">
        <w:rPr>
          <w:rFonts w:ascii="Times New Roman" w:hAnsi="Times New Roman"/>
          <w:sz w:val="28"/>
          <w:szCs w:val="28"/>
        </w:rPr>
        <w:t>В начальных классах нашего образовательного учреждения можно выделить несколько групп обучающихся, нуждающихся в особых формах организации образования:</w:t>
      </w:r>
    </w:p>
    <w:p w:rsidR="00CA5ADF" w:rsidRPr="00F6094A" w:rsidRDefault="00CA5ADF" w:rsidP="00CA5ADF">
      <w:pPr>
        <w:numPr>
          <w:ilvl w:val="0"/>
          <w:numId w:val="22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6094A">
        <w:rPr>
          <w:rFonts w:ascii="Times New Roman" w:hAnsi="Times New Roman"/>
          <w:bCs/>
          <w:iCs/>
          <w:sz w:val="28"/>
          <w:szCs w:val="28"/>
        </w:rPr>
        <w:t>Дети с ограниченными возможностями и дети-инвалиды</w:t>
      </w:r>
      <w:r w:rsidRPr="00F6094A">
        <w:rPr>
          <w:rFonts w:ascii="Times New Roman" w:hAnsi="Times New Roman"/>
          <w:sz w:val="28"/>
          <w:szCs w:val="28"/>
        </w:rPr>
        <w:t>, которые в силу особенностей протекания заболевания не могут посещать школу.</w:t>
      </w:r>
    </w:p>
    <w:p w:rsidR="00CA5ADF" w:rsidRPr="00F6094A" w:rsidRDefault="00CA5ADF" w:rsidP="00CA5ADF">
      <w:pPr>
        <w:numPr>
          <w:ilvl w:val="0"/>
          <w:numId w:val="22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F6094A">
        <w:rPr>
          <w:rFonts w:ascii="Times New Roman" w:hAnsi="Times New Roman"/>
          <w:bCs/>
          <w:iCs/>
          <w:sz w:val="28"/>
          <w:szCs w:val="28"/>
        </w:rPr>
        <w:t>Учащиеся, заинтересованные в углубленном или расширенном изучении отдельных предметов</w:t>
      </w:r>
      <w:r w:rsidRPr="00F6094A">
        <w:rPr>
          <w:rFonts w:ascii="Times New Roman" w:hAnsi="Times New Roman"/>
          <w:b/>
          <w:bCs/>
          <w:i/>
          <w:iCs/>
          <w:sz w:val="28"/>
          <w:szCs w:val="28"/>
        </w:rPr>
        <w:t xml:space="preserve">. </w:t>
      </w:r>
    </w:p>
    <w:p w:rsidR="00CA5ADF" w:rsidRDefault="00CA5ADF" w:rsidP="00CA5ADF">
      <w:pPr>
        <w:numPr>
          <w:ilvl w:val="0"/>
          <w:numId w:val="22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6094A">
        <w:rPr>
          <w:rFonts w:ascii="Times New Roman" w:hAnsi="Times New Roman"/>
          <w:bCs/>
          <w:iCs/>
          <w:sz w:val="28"/>
          <w:szCs w:val="28"/>
        </w:rPr>
        <w:t>Учащиеся</w:t>
      </w:r>
      <w:r w:rsidR="0043641B">
        <w:rPr>
          <w:rFonts w:ascii="Times New Roman" w:hAnsi="Times New Roman"/>
          <w:bCs/>
          <w:iCs/>
          <w:sz w:val="28"/>
          <w:szCs w:val="28"/>
        </w:rPr>
        <w:t>,</w:t>
      </w:r>
      <w:r w:rsidRPr="00F6094A">
        <w:rPr>
          <w:rFonts w:ascii="Times New Roman" w:hAnsi="Times New Roman"/>
          <w:bCs/>
          <w:iCs/>
          <w:sz w:val="28"/>
          <w:szCs w:val="28"/>
        </w:rPr>
        <w:t xml:space="preserve"> находящиеся за пределами нашей страны</w:t>
      </w:r>
      <w:r w:rsidRPr="00CA5ADF">
        <w:rPr>
          <w:rFonts w:ascii="Times New Roman" w:hAnsi="Times New Roman"/>
          <w:bCs/>
          <w:iCs/>
          <w:sz w:val="28"/>
          <w:szCs w:val="28"/>
        </w:rPr>
        <w:t>, родители которых</w:t>
      </w:r>
      <w:r w:rsidR="00C26B7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CA5ADF">
        <w:rPr>
          <w:rFonts w:ascii="Times New Roman" w:hAnsi="Times New Roman"/>
          <w:sz w:val="28"/>
          <w:szCs w:val="28"/>
        </w:rPr>
        <w:t>выбрали для них учебное заведение на территории Российской Федерации.</w:t>
      </w:r>
    </w:p>
    <w:p w:rsidR="00CA5ADF" w:rsidRPr="00CA5ADF" w:rsidRDefault="00CA5ADF" w:rsidP="00CA5ADF">
      <w:pPr>
        <w:tabs>
          <w:tab w:val="left" w:pos="142"/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CA5ADF" w:rsidRPr="00CA5ADF" w:rsidRDefault="00CA5ADF" w:rsidP="00CA5AD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A5ADF">
        <w:rPr>
          <w:rFonts w:ascii="Times New Roman" w:hAnsi="Times New Roman"/>
          <w:sz w:val="28"/>
          <w:szCs w:val="28"/>
        </w:rPr>
        <w:t>Исходя из вышесказанного, можно сформулировать ряд противоречий, которые система образования не готова разрешить имеющимися в ее распоряжении традиционными средствами.</w:t>
      </w:r>
    </w:p>
    <w:p w:rsidR="00FE2E7B" w:rsidRPr="00CA5ADF" w:rsidRDefault="00B05B6C" w:rsidP="00CA5ADF">
      <w:pPr>
        <w:numPr>
          <w:ilvl w:val="0"/>
          <w:numId w:val="23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5ADF">
        <w:rPr>
          <w:rFonts w:ascii="Times New Roman" w:hAnsi="Times New Roman"/>
          <w:sz w:val="28"/>
          <w:szCs w:val="28"/>
        </w:rPr>
        <w:t>Противоречие между необходимостью обеспечить полноценное качественное образование и уделить особое педагогическое внимание детям с проблемами здоровья и отсутствием у школы достаточных ресурсов для занятий с такими детьми</w:t>
      </w:r>
      <w:r w:rsidR="00F6094A">
        <w:rPr>
          <w:rFonts w:ascii="Times New Roman" w:hAnsi="Times New Roman"/>
          <w:sz w:val="28"/>
          <w:szCs w:val="28"/>
        </w:rPr>
        <w:t xml:space="preserve"> в условиях классно-урочной системы</w:t>
      </w:r>
      <w:r w:rsidRPr="00CA5ADF">
        <w:rPr>
          <w:rFonts w:ascii="Times New Roman" w:hAnsi="Times New Roman"/>
          <w:sz w:val="28"/>
          <w:szCs w:val="28"/>
        </w:rPr>
        <w:t>.</w:t>
      </w:r>
    </w:p>
    <w:p w:rsidR="0098659E" w:rsidRDefault="00B05B6C" w:rsidP="0098659E">
      <w:pPr>
        <w:numPr>
          <w:ilvl w:val="0"/>
          <w:numId w:val="23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A5ADF">
        <w:rPr>
          <w:rFonts w:ascii="Times New Roman" w:hAnsi="Times New Roman"/>
          <w:sz w:val="28"/>
          <w:szCs w:val="28"/>
        </w:rPr>
        <w:t>Противоречие между жестким режимом работы образовательного учреждения и потребностями детей, проявляющих особые способности или заинтересованность в изучении отдельных предметов, в индивидуальном режиме учебных занятий.</w:t>
      </w:r>
    </w:p>
    <w:p w:rsidR="007B7C51" w:rsidRPr="0098659E" w:rsidRDefault="00B05B6C" w:rsidP="0098659E">
      <w:pPr>
        <w:numPr>
          <w:ilvl w:val="0"/>
          <w:numId w:val="23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8659E">
        <w:rPr>
          <w:rFonts w:ascii="Times New Roman" w:hAnsi="Times New Roman"/>
          <w:sz w:val="28"/>
          <w:szCs w:val="28"/>
        </w:rPr>
        <w:t xml:space="preserve">Противоречие между необходимостью обеспечить получение образования учащимся, который находится за пределами страны, и отсутствием у школы </w:t>
      </w:r>
      <w:r w:rsidR="00CA5ADF" w:rsidRPr="0098659E">
        <w:rPr>
          <w:rFonts w:ascii="Times New Roman" w:hAnsi="Times New Roman"/>
          <w:sz w:val="28"/>
          <w:szCs w:val="28"/>
        </w:rPr>
        <w:t xml:space="preserve">достаточных ресурсов для </w:t>
      </w:r>
      <w:r w:rsidR="00F6094A" w:rsidRPr="0098659E">
        <w:rPr>
          <w:rFonts w:ascii="Times New Roman" w:hAnsi="Times New Roman"/>
          <w:sz w:val="28"/>
          <w:szCs w:val="28"/>
        </w:rPr>
        <w:t>реализации модели «Удаленный класс»</w:t>
      </w:r>
      <w:r w:rsidR="000F074E" w:rsidRPr="0098659E">
        <w:rPr>
          <w:rFonts w:ascii="Times New Roman" w:hAnsi="Times New Roman"/>
          <w:sz w:val="28"/>
          <w:szCs w:val="28"/>
        </w:rPr>
        <w:t xml:space="preserve"> в полном объёме.</w:t>
      </w:r>
    </w:p>
    <w:p w:rsidR="00CA5ADF" w:rsidRPr="00CA5ADF" w:rsidRDefault="00CA5ADF" w:rsidP="00CA5ADF">
      <w:pPr>
        <w:tabs>
          <w:tab w:val="left" w:pos="142"/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A06A4E" w:rsidRDefault="00CA5ADF" w:rsidP="00CA5A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A5ADF">
        <w:rPr>
          <w:rFonts w:ascii="Times New Roman" w:hAnsi="Times New Roman"/>
          <w:sz w:val="28"/>
          <w:szCs w:val="28"/>
        </w:rPr>
        <w:lastRenderedPageBreak/>
        <w:tab/>
        <w:t>Механизмом для решения вышеназванных проблем и становится организация дистанционного обучения.</w:t>
      </w:r>
    </w:p>
    <w:p w:rsidR="00CA5ADF" w:rsidRPr="00CA5ADF" w:rsidRDefault="00CA5ADF" w:rsidP="00CA5AD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77005" w:rsidRPr="00FD0408" w:rsidRDefault="00E97CFF" w:rsidP="00F75C77">
      <w:pPr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FD0408">
        <w:rPr>
          <w:rFonts w:ascii="Times New Roman" w:hAnsi="Times New Roman"/>
          <w:b/>
          <w:bCs/>
          <w:sz w:val="28"/>
          <w:szCs w:val="28"/>
          <w:u w:val="single"/>
        </w:rPr>
        <w:t>Теоретическая база.</w:t>
      </w:r>
    </w:p>
    <w:p w:rsidR="0024222A" w:rsidRDefault="00CE6315" w:rsidP="00F6094A">
      <w:pPr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ab/>
      </w:r>
      <w:r w:rsidR="00E97CFF" w:rsidRPr="00FD0408">
        <w:rPr>
          <w:rFonts w:ascii="Times New Roman" w:hAnsi="Times New Roman"/>
          <w:bCs/>
          <w:sz w:val="28"/>
          <w:szCs w:val="28"/>
        </w:rPr>
        <w:t>Существует несколько определений понятия «дистанционное обучение».</w:t>
      </w:r>
    </w:p>
    <w:p w:rsidR="00F6094A" w:rsidRDefault="00776CD9" w:rsidP="00F6094A">
      <w:pPr>
        <w:jc w:val="both"/>
      </w:pPr>
      <w:r>
        <w:rPr>
          <w:rFonts w:ascii="Times New Roman" w:hAnsi="Times New Roman"/>
          <w:bCs/>
          <w:sz w:val="28"/>
          <w:szCs w:val="28"/>
        </w:rPr>
        <w:tab/>
      </w:r>
      <w:r w:rsidR="00E97CFF" w:rsidRPr="00FD0408">
        <w:rPr>
          <w:rFonts w:ascii="Times New Roman" w:hAnsi="Times New Roman"/>
          <w:bCs/>
          <w:sz w:val="28"/>
          <w:szCs w:val="28"/>
        </w:rPr>
        <w:t xml:space="preserve">В </w:t>
      </w:r>
      <w:r w:rsidR="0024222A" w:rsidRPr="0024222A">
        <w:rPr>
          <w:rFonts w:ascii="Times New Roman" w:hAnsi="Times New Roman"/>
          <w:bCs/>
          <w:sz w:val="28"/>
          <w:szCs w:val="28"/>
        </w:rPr>
        <w:t>«Концепции создания и развития единой системы дистанционного образования в России»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="0024222A">
        <w:rPr>
          <w:rFonts w:ascii="Times New Roman" w:hAnsi="Times New Roman"/>
          <w:bCs/>
          <w:sz w:val="28"/>
          <w:szCs w:val="28"/>
        </w:rPr>
        <w:t xml:space="preserve">которая утверждена </w:t>
      </w:r>
      <w:r w:rsidR="0024222A" w:rsidRPr="0024222A">
        <w:rPr>
          <w:rFonts w:ascii="Times New Roman" w:hAnsi="Times New Roman"/>
          <w:bCs/>
          <w:sz w:val="28"/>
          <w:szCs w:val="28"/>
        </w:rPr>
        <w:t xml:space="preserve">постановлением </w:t>
      </w:r>
      <w:r w:rsidR="0024222A">
        <w:rPr>
          <w:rFonts w:ascii="Times New Roman" w:hAnsi="Times New Roman"/>
          <w:bCs/>
          <w:sz w:val="28"/>
          <w:szCs w:val="28"/>
        </w:rPr>
        <w:t xml:space="preserve">№6 </w:t>
      </w:r>
      <w:r w:rsidR="0024222A" w:rsidRPr="0024222A">
        <w:rPr>
          <w:rFonts w:ascii="Times New Roman" w:hAnsi="Times New Roman"/>
          <w:bCs/>
          <w:sz w:val="28"/>
          <w:szCs w:val="28"/>
        </w:rPr>
        <w:t>Государственного Комитета Российской Федерации по высшем</w:t>
      </w:r>
      <w:r w:rsidR="004E7CD9">
        <w:rPr>
          <w:rFonts w:ascii="Times New Roman" w:hAnsi="Times New Roman"/>
          <w:bCs/>
          <w:sz w:val="28"/>
          <w:szCs w:val="28"/>
        </w:rPr>
        <w:t>у образованию от 31 мая 1995 г., под дистанционным обучением понимается «</w:t>
      </w:r>
      <w:r w:rsidR="00E97CFF" w:rsidRPr="00FD0408">
        <w:rPr>
          <w:rFonts w:ascii="Times New Roman" w:hAnsi="Times New Roman"/>
          <w:bCs/>
          <w:sz w:val="28"/>
          <w:szCs w:val="28"/>
        </w:rPr>
        <w:t>комплекс образовательных услуг, предоставляемых широким слоям населения в стране и за рубежом с помощью специализированной информационной образовательной среды, базирующейся на средствах обмена учебной информацией на расстоянии (спутниковое телевидение, ра</w:t>
      </w:r>
      <w:r w:rsidR="00056799">
        <w:rPr>
          <w:rFonts w:ascii="Times New Roman" w:hAnsi="Times New Roman"/>
          <w:bCs/>
          <w:sz w:val="28"/>
          <w:szCs w:val="28"/>
        </w:rPr>
        <w:t>дио, компьютерная связь</w:t>
      </w:r>
      <w:r w:rsidR="00C26B76">
        <w:rPr>
          <w:rFonts w:ascii="Times New Roman" w:hAnsi="Times New Roman"/>
          <w:bCs/>
          <w:sz w:val="28"/>
          <w:szCs w:val="28"/>
        </w:rPr>
        <w:t xml:space="preserve"> </w:t>
      </w:r>
      <w:r w:rsidR="00841532">
        <w:rPr>
          <w:rFonts w:ascii="Times New Roman" w:hAnsi="Times New Roman"/>
          <w:bCs/>
          <w:sz w:val="28"/>
          <w:szCs w:val="28"/>
        </w:rPr>
        <w:t>и т.п.</w:t>
      </w:r>
      <w:r w:rsidR="004E7CD9">
        <w:rPr>
          <w:rFonts w:ascii="Times New Roman" w:hAnsi="Times New Roman"/>
          <w:bCs/>
          <w:sz w:val="28"/>
          <w:szCs w:val="28"/>
        </w:rPr>
        <w:t xml:space="preserve">» </w:t>
      </w:r>
      <w:hyperlink r:id="rId14" w:history="1">
        <w:r w:rsidR="004E7CD9" w:rsidRPr="004E7CD9">
          <w:rPr>
            <w:rStyle w:val="ac"/>
            <w:rFonts w:ascii="Times New Roman" w:hAnsi="Times New Roman"/>
            <w:bCs/>
            <w:sz w:val="28"/>
            <w:szCs w:val="28"/>
          </w:rPr>
          <w:t>[9]</w:t>
        </w:r>
      </w:hyperlink>
      <w:hyperlink r:id="rId15" w:history="1"/>
      <w:r w:rsidR="00F6094A">
        <w:t>.</w:t>
      </w:r>
    </w:p>
    <w:p w:rsidR="00776CD9" w:rsidRPr="00776CD9" w:rsidRDefault="00776CD9" w:rsidP="00F6094A">
      <w:pPr>
        <w:jc w:val="both"/>
        <w:rPr>
          <w:rFonts w:ascii="Times New Roman" w:hAnsi="Times New Roman"/>
          <w:bCs/>
          <w:sz w:val="28"/>
          <w:szCs w:val="28"/>
        </w:rPr>
      </w:pPr>
      <w:r w:rsidRPr="00776CD9">
        <w:rPr>
          <w:rFonts w:ascii="Times New Roman" w:hAnsi="Times New Roman"/>
          <w:bCs/>
          <w:sz w:val="28"/>
          <w:szCs w:val="28"/>
        </w:rPr>
        <w:tab/>
        <w:t>Дистанционное обучение – «это новая ступень заочного обучения, на которой обеспечивается применение информационных технологий, основанных на использовании персональных компьютеров, видео- и аудиотехники, космической и оптоволоконной техники</w:t>
      </w:r>
      <w:r w:rsidR="00F6094A">
        <w:rPr>
          <w:rFonts w:ascii="Times New Roman" w:hAnsi="Times New Roman"/>
          <w:bCs/>
          <w:sz w:val="28"/>
          <w:szCs w:val="28"/>
        </w:rPr>
        <w:t xml:space="preserve">» </w:t>
      </w:r>
      <w:hyperlink r:id="rId16" w:history="1">
        <w:r w:rsidRPr="00776CD9">
          <w:rPr>
            <w:rStyle w:val="ac"/>
            <w:rFonts w:ascii="Times New Roman" w:hAnsi="Times New Roman"/>
            <w:bCs/>
            <w:sz w:val="28"/>
            <w:szCs w:val="28"/>
          </w:rPr>
          <w:t>[12]</w:t>
        </w:r>
      </w:hyperlink>
      <w:r w:rsidR="00F6094A">
        <w:rPr>
          <w:rStyle w:val="ac"/>
          <w:rFonts w:ascii="Times New Roman" w:hAnsi="Times New Roman"/>
          <w:bCs/>
          <w:sz w:val="28"/>
          <w:szCs w:val="28"/>
        </w:rPr>
        <w:t>.</w:t>
      </w:r>
    </w:p>
    <w:p w:rsidR="00776CD9" w:rsidRPr="00776CD9" w:rsidRDefault="00776CD9" w:rsidP="00F6094A">
      <w:pPr>
        <w:jc w:val="both"/>
        <w:rPr>
          <w:rFonts w:ascii="Times New Roman" w:hAnsi="Times New Roman"/>
          <w:bCs/>
          <w:sz w:val="28"/>
          <w:szCs w:val="28"/>
        </w:rPr>
      </w:pPr>
      <w:r w:rsidRPr="00776CD9">
        <w:rPr>
          <w:rFonts w:ascii="Times New Roman" w:hAnsi="Times New Roman"/>
          <w:b/>
          <w:bCs/>
          <w:sz w:val="28"/>
          <w:szCs w:val="28"/>
        </w:rPr>
        <w:tab/>
      </w:r>
      <w:r w:rsidRPr="009F098F">
        <w:rPr>
          <w:rFonts w:ascii="Times New Roman" w:hAnsi="Times New Roman"/>
          <w:bCs/>
          <w:sz w:val="28"/>
          <w:szCs w:val="28"/>
        </w:rPr>
        <w:t>Дистанционное обучение</w:t>
      </w:r>
      <w:r w:rsidRPr="00776CD9">
        <w:rPr>
          <w:rFonts w:ascii="Times New Roman" w:hAnsi="Times New Roman"/>
          <w:bCs/>
          <w:sz w:val="28"/>
          <w:szCs w:val="28"/>
        </w:rPr>
        <w:t xml:space="preserve"> – это «взаимодействие учителя и учащихся между собой на расстоянии, отражающее все присущие учебному процессу компоненты (цели, содержание, методы, организационные формы, средства обучения) и реализуемое специфичными средствами Интернет-технологий или другими средствами, предусматривающими интерактивность»</w:t>
      </w:r>
      <w:hyperlink r:id="rId17" w:history="1">
        <w:r w:rsidRPr="009F098F">
          <w:rPr>
            <w:rStyle w:val="ac"/>
            <w:rFonts w:ascii="Times New Roman" w:hAnsi="Times New Roman"/>
            <w:bCs/>
            <w:sz w:val="28"/>
            <w:szCs w:val="28"/>
          </w:rPr>
          <w:t>[1]</w:t>
        </w:r>
      </w:hyperlink>
      <w:r w:rsidRPr="00776CD9">
        <w:rPr>
          <w:rFonts w:ascii="Times New Roman" w:hAnsi="Times New Roman"/>
          <w:bCs/>
          <w:sz w:val="28"/>
          <w:szCs w:val="28"/>
        </w:rPr>
        <w:t xml:space="preserve"> и «это самостоятельная форма обучения, информационные технологии в дистанционном обуч</w:t>
      </w:r>
      <w:r w:rsidR="00F6094A">
        <w:rPr>
          <w:rFonts w:ascii="Times New Roman" w:hAnsi="Times New Roman"/>
          <w:bCs/>
          <w:sz w:val="28"/>
          <w:szCs w:val="28"/>
        </w:rPr>
        <w:t xml:space="preserve">ении являются ведущим средство» </w:t>
      </w:r>
      <w:hyperlink r:id="rId18" w:history="1">
        <w:r w:rsidRPr="009F098F">
          <w:rPr>
            <w:rStyle w:val="ac"/>
            <w:rFonts w:ascii="Times New Roman" w:hAnsi="Times New Roman"/>
            <w:bCs/>
            <w:sz w:val="28"/>
            <w:szCs w:val="28"/>
          </w:rPr>
          <w:t>[1]</w:t>
        </w:r>
      </w:hyperlink>
      <w:r w:rsidR="00F6094A">
        <w:rPr>
          <w:rStyle w:val="ac"/>
          <w:rFonts w:ascii="Times New Roman" w:hAnsi="Times New Roman"/>
          <w:bCs/>
          <w:sz w:val="28"/>
          <w:szCs w:val="28"/>
        </w:rPr>
        <w:t>.</w:t>
      </w:r>
    </w:p>
    <w:p w:rsidR="00776CD9" w:rsidRPr="00776CD9" w:rsidRDefault="00776CD9" w:rsidP="00F6094A">
      <w:pPr>
        <w:jc w:val="both"/>
        <w:rPr>
          <w:rFonts w:ascii="Times New Roman" w:hAnsi="Times New Roman"/>
          <w:bCs/>
          <w:sz w:val="28"/>
          <w:szCs w:val="28"/>
        </w:rPr>
      </w:pPr>
      <w:r w:rsidRPr="00776CD9">
        <w:rPr>
          <w:rFonts w:ascii="Times New Roman" w:hAnsi="Times New Roman"/>
          <w:bCs/>
          <w:sz w:val="28"/>
          <w:szCs w:val="28"/>
        </w:rPr>
        <w:tab/>
        <w:t>В законе «Об обр</w:t>
      </w:r>
      <w:r w:rsidR="00F6094A">
        <w:rPr>
          <w:rFonts w:ascii="Times New Roman" w:hAnsi="Times New Roman"/>
          <w:bCs/>
          <w:sz w:val="28"/>
          <w:szCs w:val="28"/>
        </w:rPr>
        <w:t xml:space="preserve">азовании Российской Федерации» </w:t>
      </w:r>
      <w:r w:rsidRPr="00776CD9">
        <w:rPr>
          <w:rFonts w:ascii="Times New Roman" w:hAnsi="Times New Roman"/>
          <w:bCs/>
          <w:sz w:val="28"/>
          <w:szCs w:val="28"/>
        </w:rPr>
        <w:t xml:space="preserve">под </w:t>
      </w:r>
      <w:r w:rsidRPr="009F098F">
        <w:rPr>
          <w:rFonts w:ascii="Times New Roman" w:hAnsi="Times New Roman"/>
          <w:bCs/>
          <w:sz w:val="28"/>
          <w:szCs w:val="28"/>
        </w:rPr>
        <w:t>электронным обучением</w:t>
      </w:r>
      <w:r w:rsidRPr="00776CD9">
        <w:rPr>
          <w:rFonts w:ascii="Times New Roman" w:hAnsi="Times New Roman"/>
          <w:bCs/>
          <w:sz w:val="28"/>
          <w:szCs w:val="28"/>
        </w:rPr>
        <w:t xml:space="preserve"> понимается </w:t>
      </w:r>
      <w:r w:rsidR="00F6094A" w:rsidRPr="00776CD9">
        <w:rPr>
          <w:rFonts w:ascii="Times New Roman" w:hAnsi="Times New Roman"/>
          <w:bCs/>
          <w:sz w:val="28"/>
          <w:szCs w:val="28"/>
        </w:rPr>
        <w:t>«</w:t>
      </w:r>
      <w:r w:rsidRPr="00776CD9">
        <w:rPr>
          <w:rFonts w:ascii="Times New Roman" w:hAnsi="Times New Roman"/>
          <w:bCs/>
          <w:sz w:val="28"/>
          <w:szCs w:val="28"/>
        </w:rPr>
        <w:t>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технологий, технических средств, а также информационно-телекоммуникационных сетей, обеспечивающих передачу по линиям связи указанной информации, взаимодействие обучающихся и педагогических работников</w:t>
      </w:r>
      <w:r w:rsidR="00F6094A">
        <w:rPr>
          <w:rFonts w:ascii="Times New Roman" w:hAnsi="Times New Roman"/>
          <w:bCs/>
          <w:sz w:val="28"/>
          <w:szCs w:val="28"/>
        </w:rPr>
        <w:t>»</w:t>
      </w:r>
      <w:r w:rsidRPr="00776CD9">
        <w:rPr>
          <w:rFonts w:ascii="Times New Roman" w:hAnsi="Times New Roman"/>
          <w:bCs/>
          <w:sz w:val="28"/>
          <w:szCs w:val="28"/>
        </w:rPr>
        <w:t xml:space="preserve">. Под дистанционными образовательными технологиями понимаются образовательные технологии, реализуемые в основном с применением информационно-телекоммуникационных сетей при </w:t>
      </w:r>
      <w:r w:rsidRPr="00776CD9">
        <w:rPr>
          <w:rFonts w:ascii="Times New Roman" w:hAnsi="Times New Roman"/>
          <w:bCs/>
          <w:sz w:val="28"/>
          <w:szCs w:val="28"/>
        </w:rPr>
        <w:lastRenderedPageBreak/>
        <w:t>опосредованном (на расстоянии) взаимодействии обучающих</w:t>
      </w:r>
      <w:r w:rsidR="00F6094A">
        <w:rPr>
          <w:rFonts w:ascii="Times New Roman" w:hAnsi="Times New Roman"/>
          <w:bCs/>
          <w:sz w:val="28"/>
          <w:szCs w:val="28"/>
        </w:rPr>
        <w:t xml:space="preserve">ся и педагогических работников» </w:t>
      </w:r>
      <w:hyperlink r:id="rId19" w:history="1">
        <w:r w:rsidRPr="009F098F">
          <w:rPr>
            <w:rStyle w:val="ac"/>
            <w:rFonts w:ascii="Times New Roman" w:hAnsi="Times New Roman"/>
            <w:bCs/>
            <w:sz w:val="28"/>
            <w:szCs w:val="28"/>
          </w:rPr>
          <w:t>[7]</w:t>
        </w:r>
      </w:hyperlink>
      <w:r w:rsidR="00F6094A">
        <w:rPr>
          <w:rStyle w:val="ac"/>
          <w:rFonts w:ascii="Times New Roman" w:hAnsi="Times New Roman"/>
          <w:bCs/>
          <w:sz w:val="28"/>
          <w:szCs w:val="28"/>
        </w:rPr>
        <w:t>.</w:t>
      </w:r>
    </w:p>
    <w:p w:rsidR="00776CD9" w:rsidRPr="00FD0408" w:rsidRDefault="00776CD9" w:rsidP="00F75C77">
      <w:pPr>
        <w:jc w:val="both"/>
        <w:rPr>
          <w:rFonts w:ascii="Times New Roman" w:hAnsi="Times New Roman"/>
          <w:bCs/>
          <w:sz w:val="28"/>
          <w:szCs w:val="28"/>
        </w:rPr>
      </w:pPr>
      <w:r w:rsidRPr="00776CD9">
        <w:rPr>
          <w:rFonts w:ascii="Times New Roman" w:hAnsi="Times New Roman"/>
          <w:bCs/>
          <w:sz w:val="28"/>
          <w:szCs w:val="28"/>
        </w:rPr>
        <w:tab/>
        <w:t xml:space="preserve">Из </w:t>
      </w:r>
      <w:r w:rsidR="00F6094A">
        <w:rPr>
          <w:rFonts w:ascii="Times New Roman" w:hAnsi="Times New Roman"/>
          <w:bCs/>
          <w:sz w:val="28"/>
          <w:szCs w:val="28"/>
        </w:rPr>
        <w:t>перечисленных выше</w:t>
      </w:r>
      <w:r w:rsidRPr="00776CD9">
        <w:rPr>
          <w:rFonts w:ascii="Times New Roman" w:hAnsi="Times New Roman"/>
          <w:bCs/>
          <w:sz w:val="28"/>
          <w:szCs w:val="28"/>
        </w:rPr>
        <w:t xml:space="preserve"> определений </w:t>
      </w:r>
      <w:r w:rsidR="00F85744">
        <w:rPr>
          <w:rFonts w:ascii="Times New Roman" w:hAnsi="Times New Roman"/>
          <w:bCs/>
          <w:sz w:val="28"/>
          <w:szCs w:val="28"/>
        </w:rPr>
        <w:t xml:space="preserve">актуальным </w:t>
      </w:r>
      <w:r w:rsidR="00F85744">
        <w:rPr>
          <w:rFonts w:ascii="Times New Roman" w:hAnsi="Times New Roman"/>
          <w:bCs/>
          <w:sz w:val="28"/>
          <w:szCs w:val="28"/>
        </w:rPr>
        <w:t xml:space="preserve">для нашего опыта </w:t>
      </w:r>
      <w:r w:rsidR="00F85744">
        <w:rPr>
          <w:rFonts w:ascii="Times New Roman" w:hAnsi="Times New Roman"/>
          <w:bCs/>
          <w:sz w:val="28"/>
          <w:szCs w:val="28"/>
        </w:rPr>
        <w:t>определением мы</w:t>
      </w:r>
      <w:r w:rsidR="00F6094A">
        <w:rPr>
          <w:rFonts w:ascii="Times New Roman" w:hAnsi="Times New Roman"/>
          <w:bCs/>
          <w:sz w:val="28"/>
          <w:szCs w:val="28"/>
        </w:rPr>
        <w:t xml:space="preserve"> счита</w:t>
      </w:r>
      <w:r w:rsidR="00F85744">
        <w:rPr>
          <w:rFonts w:ascii="Times New Roman" w:hAnsi="Times New Roman"/>
          <w:bCs/>
          <w:sz w:val="28"/>
          <w:szCs w:val="28"/>
        </w:rPr>
        <w:t>ем</w:t>
      </w:r>
      <w:r w:rsidR="00F6094A">
        <w:rPr>
          <w:rFonts w:ascii="Times New Roman" w:hAnsi="Times New Roman"/>
          <w:bCs/>
          <w:sz w:val="28"/>
          <w:szCs w:val="28"/>
        </w:rPr>
        <w:t xml:space="preserve"> </w:t>
      </w:r>
      <w:r w:rsidRPr="00776CD9">
        <w:rPr>
          <w:rFonts w:ascii="Times New Roman" w:hAnsi="Times New Roman"/>
          <w:bCs/>
          <w:sz w:val="28"/>
          <w:szCs w:val="28"/>
        </w:rPr>
        <w:t xml:space="preserve">следующее: </w:t>
      </w:r>
      <w:r w:rsidRPr="00776CD9">
        <w:rPr>
          <w:rFonts w:ascii="Times New Roman" w:hAnsi="Times New Roman"/>
          <w:b/>
          <w:bCs/>
          <w:sz w:val="28"/>
          <w:szCs w:val="28"/>
        </w:rPr>
        <w:t>дистанционное обучение</w:t>
      </w:r>
      <w:r w:rsidRPr="00776CD9">
        <w:rPr>
          <w:rFonts w:ascii="Times New Roman" w:hAnsi="Times New Roman"/>
          <w:bCs/>
          <w:sz w:val="28"/>
          <w:szCs w:val="28"/>
        </w:rPr>
        <w:t xml:space="preserve"> – </w:t>
      </w:r>
      <w:r w:rsidRPr="009F098F">
        <w:rPr>
          <w:rFonts w:ascii="Times New Roman" w:hAnsi="Times New Roman"/>
          <w:bCs/>
          <w:sz w:val="28"/>
          <w:szCs w:val="28"/>
          <w:u w:val="single"/>
        </w:rPr>
        <w:t>это «совокупность технологий, обеспечивающих доставку обучаемым основного объема изучаемого материала, интерактивное взаимодействие обучаемых и преподавателей в процессе обучения, предоставление обучаемым возможности самостоятельной работы по освоению изучаемого материала, а также в процессе обучения»</w:t>
      </w:r>
      <w:r w:rsidR="00F6094A">
        <w:rPr>
          <w:rFonts w:ascii="Times New Roman" w:hAnsi="Times New Roman"/>
          <w:bCs/>
          <w:sz w:val="28"/>
          <w:szCs w:val="28"/>
        </w:rPr>
        <w:t xml:space="preserve"> </w:t>
      </w:r>
      <w:hyperlink r:id="rId20" w:history="1">
        <w:r w:rsidRPr="009F098F">
          <w:rPr>
            <w:rStyle w:val="ac"/>
            <w:rFonts w:ascii="Times New Roman" w:hAnsi="Times New Roman"/>
            <w:bCs/>
            <w:sz w:val="28"/>
            <w:szCs w:val="28"/>
          </w:rPr>
          <w:t>[2]</w:t>
        </w:r>
      </w:hyperlink>
      <w:r w:rsidR="00F6094A">
        <w:rPr>
          <w:rStyle w:val="ac"/>
          <w:rFonts w:ascii="Times New Roman" w:hAnsi="Times New Roman"/>
          <w:bCs/>
          <w:sz w:val="28"/>
          <w:szCs w:val="28"/>
        </w:rPr>
        <w:t>.</w:t>
      </w:r>
    </w:p>
    <w:p w:rsidR="00F75C77" w:rsidRPr="00F75C77" w:rsidRDefault="005272B0" w:rsidP="00F75C77">
      <w:pPr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ab/>
      </w:r>
      <w:r w:rsidR="00F75C77" w:rsidRPr="00F75C77">
        <w:rPr>
          <w:rFonts w:ascii="Times New Roman" w:hAnsi="Times New Roman"/>
          <w:bCs/>
          <w:sz w:val="28"/>
          <w:szCs w:val="28"/>
        </w:rPr>
        <w:t>Дистанционное обучение, в том числе и в начальном звене, имеет ряд неоспоримых</w:t>
      </w:r>
      <w:r w:rsidR="00F75C77" w:rsidRPr="00F85744">
        <w:rPr>
          <w:rFonts w:ascii="Times New Roman" w:hAnsi="Times New Roman"/>
          <w:b/>
          <w:bCs/>
          <w:sz w:val="28"/>
          <w:szCs w:val="28"/>
        </w:rPr>
        <w:t xml:space="preserve"> преимуществ</w:t>
      </w:r>
      <w:r w:rsidR="00F75C77" w:rsidRPr="00F75C77">
        <w:rPr>
          <w:rFonts w:ascii="Times New Roman" w:hAnsi="Times New Roman"/>
          <w:bCs/>
          <w:sz w:val="28"/>
          <w:szCs w:val="28"/>
        </w:rPr>
        <w:t>.</w:t>
      </w:r>
    </w:p>
    <w:p w:rsidR="00F75C77" w:rsidRPr="00F75C77" w:rsidRDefault="00F75C77" w:rsidP="00F75C77">
      <w:pPr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F75C77">
        <w:rPr>
          <w:rFonts w:ascii="Times New Roman" w:hAnsi="Times New Roman"/>
          <w:bCs/>
          <w:sz w:val="28"/>
          <w:szCs w:val="28"/>
        </w:rPr>
        <w:t>Персонификация обучения. Учащийся сам или с помощью родителей, преподавателя может определить скорость изучения учебного материала, время прохождения обучения, объём изучаемого материала. При этом не регламентируется время выполнения задания.</w:t>
      </w:r>
    </w:p>
    <w:p w:rsidR="00F75C77" w:rsidRPr="00F75C77" w:rsidRDefault="00F75C77" w:rsidP="00F75C77">
      <w:pPr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F75C77">
        <w:rPr>
          <w:rFonts w:ascii="Times New Roman" w:hAnsi="Times New Roman"/>
          <w:bCs/>
          <w:sz w:val="28"/>
          <w:szCs w:val="28"/>
        </w:rPr>
        <w:t xml:space="preserve">«Дистанционное обучение предоставляет возможность получить намного больше информации, позволяющей оценить знания, навыки и умения, полученные в результате прохождения дистанционного обучения. В том числе: время, затрачиваемое на вопросы, количество попыток, вопросы или задания, которые вызвали наибольшие трудности и т.д.» </w:t>
      </w:r>
      <w:hyperlink r:id="rId21" w:history="1">
        <w:r w:rsidRPr="00805A6E">
          <w:rPr>
            <w:rStyle w:val="ac"/>
            <w:rFonts w:ascii="Times New Roman" w:hAnsi="Times New Roman"/>
            <w:bCs/>
            <w:sz w:val="28"/>
            <w:szCs w:val="28"/>
            <w:lang w:val="en-US"/>
          </w:rPr>
          <w:t>[2]</w:t>
        </w:r>
      </w:hyperlink>
      <w:r w:rsidRPr="00F75C77">
        <w:rPr>
          <w:rFonts w:ascii="Times New Roman" w:hAnsi="Times New Roman"/>
          <w:bCs/>
          <w:sz w:val="28"/>
          <w:szCs w:val="28"/>
        </w:rPr>
        <w:t>, что позволяет намного гибче управлять проводимым обучением.</w:t>
      </w:r>
    </w:p>
    <w:p w:rsidR="00F75C77" w:rsidRPr="00F75C77" w:rsidRDefault="00F75C77" w:rsidP="00F75C77">
      <w:pPr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F75C77">
        <w:rPr>
          <w:rFonts w:ascii="Times New Roman" w:hAnsi="Times New Roman"/>
          <w:bCs/>
          <w:sz w:val="28"/>
          <w:szCs w:val="28"/>
        </w:rPr>
        <w:t>Проведение обучения учащихся, имеющие ограниченные возможности.</w:t>
      </w:r>
    </w:p>
    <w:p w:rsidR="00F75C77" w:rsidRPr="00F75C77" w:rsidRDefault="00F75C77" w:rsidP="00F75C77">
      <w:pPr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F75C77">
        <w:rPr>
          <w:rFonts w:ascii="Times New Roman" w:hAnsi="Times New Roman"/>
          <w:bCs/>
          <w:sz w:val="28"/>
          <w:szCs w:val="28"/>
        </w:rPr>
        <w:t xml:space="preserve">«Доступ к качественному обучению лицам, по тем, или иным причинам, не имеющим возможности проходить обучение в традиционной очной форме». </w:t>
      </w:r>
      <w:hyperlink r:id="rId22" w:history="1">
        <w:r w:rsidRPr="00805A6E">
          <w:rPr>
            <w:rStyle w:val="ac"/>
            <w:rFonts w:ascii="Times New Roman" w:hAnsi="Times New Roman"/>
            <w:bCs/>
            <w:sz w:val="28"/>
            <w:szCs w:val="28"/>
            <w:lang w:val="en-US"/>
          </w:rPr>
          <w:t>[</w:t>
        </w:r>
        <w:r w:rsidRPr="00805A6E">
          <w:rPr>
            <w:rStyle w:val="ac"/>
            <w:rFonts w:ascii="Times New Roman" w:hAnsi="Times New Roman"/>
            <w:bCs/>
            <w:sz w:val="28"/>
            <w:szCs w:val="28"/>
          </w:rPr>
          <w:t>2</w:t>
        </w:r>
        <w:r w:rsidRPr="00805A6E">
          <w:rPr>
            <w:rStyle w:val="ac"/>
            <w:rFonts w:ascii="Times New Roman" w:hAnsi="Times New Roman"/>
            <w:bCs/>
            <w:sz w:val="28"/>
            <w:szCs w:val="28"/>
            <w:lang w:val="en-US"/>
          </w:rPr>
          <w:t>]</w:t>
        </w:r>
      </w:hyperlink>
    </w:p>
    <w:p w:rsidR="00F75C77" w:rsidRPr="00F75C77" w:rsidRDefault="00F75C77" w:rsidP="00F75C77">
      <w:pPr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F75C77">
        <w:rPr>
          <w:rFonts w:ascii="Times New Roman" w:hAnsi="Times New Roman"/>
          <w:bCs/>
          <w:sz w:val="28"/>
          <w:szCs w:val="28"/>
        </w:rPr>
        <w:t>«Использование современных информационных технологий при дистанционном обучении позволяет выстроить эффективную систему управления обучением, построенную на возможности сбора значительно большей информации о прохождении обучения слушателем дистанционного обучения по сравнению с традиционным очным обучением».</w:t>
      </w:r>
      <w:hyperlink r:id="rId23" w:history="1">
        <w:r w:rsidRPr="00805A6E">
          <w:rPr>
            <w:rStyle w:val="ac"/>
            <w:rFonts w:ascii="Times New Roman" w:hAnsi="Times New Roman"/>
            <w:bCs/>
            <w:sz w:val="28"/>
            <w:szCs w:val="28"/>
          </w:rPr>
          <w:t>[2]</w:t>
        </w:r>
      </w:hyperlink>
    </w:p>
    <w:p w:rsidR="00F75C77" w:rsidRPr="00F75C77" w:rsidRDefault="00F75C77" w:rsidP="00F75C77">
      <w:pPr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F75C77">
        <w:rPr>
          <w:rFonts w:ascii="Times New Roman" w:hAnsi="Times New Roman"/>
          <w:bCs/>
          <w:sz w:val="28"/>
          <w:szCs w:val="28"/>
        </w:rPr>
        <w:t>Возможность использовать неограниченное количество источников получения информации. Средства новых информационных технологий обеспечивают учащихся разнообразными современными средствами обучения. Помимо традиционных учебных пособий и конспектов ученикам могут предлагаться:</w:t>
      </w:r>
    </w:p>
    <w:p w:rsidR="00F75C77" w:rsidRPr="00F75C77" w:rsidRDefault="00F75C77" w:rsidP="00F75C77">
      <w:pPr>
        <w:numPr>
          <w:ilvl w:val="0"/>
          <w:numId w:val="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F75C77">
        <w:rPr>
          <w:rFonts w:ascii="Times New Roman" w:hAnsi="Times New Roman"/>
          <w:bCs/>
          <w:sz w:val="28"/>
          <w:szCs w:val="28"/>
        </w:rPr>
        <w:lastRenderedPageBreak/>
        <w:t>компьютерные обучающие программы;</w:t>
      </w:r>
    </w:p>
    <w:p w:rsidR="00F75C77" w:rsidRPr="00F75C77" w:rsidRDefault="00F75C77" w:rsidP="00F75C77">
      <w:pPr>
        <w:numPr>
          <w:ilvl w:val="0"/>
          <w:numId w:val="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F75C77">
        <w:rPr>
          <w:rFonts w:ascii="Times New Roman" w:hAnsi="Times New Roman"/>
          <w:bCs/>
          <w:sz w:val="28"/>
          <w:szCs w:val="28"/>
        </w:rPr>
        <w:t>электронные учебные пособия;</w:t>
      </w:r>
    </w:p>
    <w:p w:rsidR="00F75C77" w:rsidRPr="00F75C77" w:rsidRDefault="00F75C77" w:rsidP="00F75C77">
      <w:pPr>
        <w:numPr>
          <w:ilvl w:val="0"/>
          <w:numId w:val="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F75C77">
        <w:rPr>
          <w:rFonts w:ascii="Times New Roman" w:hAnsi="Times New Roman"/>
          <w:bCs/>
          <w:sz w:val="28"/>
          <w:szCs w:val="28"/>
        </w:rPr>
        <w:t>компьютерные системы тестирования и контроля знаний;</w:t>
      </w:r>
    </w:p>
    <w:p w:rsidR="00F75C77" w:rsidRPr="00F75C77" w:rsidRDefault="00F75C77" w:rsidP="00F75C77">
      <w:pPr>
        <w:numPr>
          <w:ilvl w:val="0"/>
          <w:numId w:val="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F75C77">
        <w:rPr>
          <w:rFonts w:ascii="Times New Roman" w:hAnsi="Times New Roman"/>
          <w:bCs/>
          <w:sz w:val="28"/>
          <w:szCs w:val="28"/>
        </w:rPr>
        <w:t>электронные справочники;</w:t>
      </w:r>
    </w:p>
    <w:p w:rsidR="00F75C77" w:rsidRPr="00F75C77" w:rsidRDefault="00F75C77" w:rsidP="00F75C77">
      <w:pPr>
        <w:numPr>
          <w:ilvl w:val="0"/>
          <w:numId w:val="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F75C77">
        <w:rPr>
          <w:rFonts w:ascii="Times New Roman" w:hAnsi="Times New Roman"/>
          <w:bCs/>
          <w:sz w:val="28"/>
          <w:szCs w:val="28"/>
        </w:rPr>
        <w:t>учебные аудио и видеоматериалы;</w:t>
      </w:r>
    </w:p>
    <w:p w:rsidR="00F75C77" w:rsidRPr="00F75C77" w:rsidRDefault="00F75C77" w:rsidP="00F75C77">
      <w:pPr>
        <w:numPr>
          <w:ilvl w:val="0"/>
          <w:numId w:val="4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F75C77">
        <w:rPr>
          <w:rFonts w:ascii="Times New Roman" w:hAnsi="Times New Roman"/>
          <w:bCs/>
          <w:sz w:val="28"/>
          <w:szCs w:val="28"/>
        </w:rPr>
        <w:t>информационные материалы.</w:t>
      </w:r>
    </w:p>
    <w:p w:rsidR="00F75C77" w:rsidRPr="00F75C77" w:rsidRDefault="00F75C77" w:rsidP="00F75C77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Pr="00F75C77">
        <w:rPr>
          <w:rFonts w:ascii="Times New Roman" w:hAnsi="Times New Roman"/>
          <w:bCs/>
          <w:sz w:val="28"/>
          <w:szCs w:val="28"/>
        </w:rPr>
        <w:t>Перечисленные средства</w:t>
      </w:r>
      <w:r w:rsidR="009D0C4D">
        <w:rPr>
          <w:rFonts w:ascii="Times New Roman" w:hAnsi="Times New Roman"/>
          <w:bCs/>
          <w:sz w:val="28"/>
          <w:szCs w:val="28"/>
        </w:rPr>
        <w:t>,</w:t>
      </w:r>
      <w:r w:rsidRPr="00F75C77">
        <w:rPr>
          <w:rFonts w:ascii="Times New Roman" w:hAnsi="Times New Roman"/>
          <w:bCs/>
          <w:sz w:val="28"/>
          <w:szCs w:val="28"/>
        </w:rPr>
        <w:t xml:space="preserve"> безусловно способны повысить </w:t>
      </w:r>
      <w:r w:rsidRPr="00F85744">
        <w:rPr>
          <w:rFonts w:ascii="Times New Roman" w:hAnsi="Times New Roman"/>
          <w:b/>
          <w:bCs/>
          <w:sz w:val="28"/>
          <w:szCs w:val="28"/>
        </w:rPr>
        <w:t>качество обучения</w:t>
      </w:r>
      <w:r w:rsidRPr="00F75C77">
        <w:rPr>
          <w:rFonts w:ascii="Times New Roman" w:hAnsi="Times New Roman"/>
          <w:bCs/>
          <w:sz w:val="28"/>
          <w:szCs w:val="28"/>
        </w:rPr>
        <w:t>, ускорить изучение, усвоение учебного материала, контроля знаний.</w:t>
      </w:r>
    </w:p>
    <w:p w:rsidR="00F75C77" w:rsidRDefault="00F75C77" w:rsidP="00F75C77">
      <w:pPr>
        <w:pStyle w:val="a4"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F75C77">
        <w:rPr>
          <w:rFonts w:ascii="Times New Roman" w:hAnsi="Times New Roman"/>
          <w:bCs/>
          <w:sz w:val="28"/>
          <w:szCs w:val="28"/>
        </w:rPr>
        <w:t>Повышение эффективности усвоения учебного материала за счёт концентрированного представления учебной информации и мультидоступа к ней.</w:t>
      </w:r>
    </w:p>
    <w:p w:rsidR="00F75C77" w:rsidRDefault="00F75C77" w:rsidP="00F75C77">
      <w:pPr>
        <w:pStyle w:val="a4"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F75C77">
        <w:rPr>
          <w:rFonts w:ascii="Times New Roman" w:hAnsi="Times New Roman"/>
          <w:bCs/>
          <w:sz w:val="28"/>
          <w:szCs w:val="28"/>
        </w:rPr>
        <w:t xml:space="preserve">«Использование в образовательном процессе новейших достижений информационных и телекоммуникационных технологий, что обучает и работе с ними». </w:t>
      </w:r>
      <w:hyperlink r:id="rId24" w:history="1">
        <w:r w:rsidRPr="00805A6E">
          <w:rPr>
            <w:rStyle w:val="ac"/>
            <w:rFonts w:ascii="Times New Roman" w:hAnsi="Times New Roman"/>
            <w:bCs/>
            <w:sz w:val="28"/>
            <w:szCs w:val="28"/>
          </w:rPr>
          <w:t>[6]</w:t>
        </w:r>
      </w:hyperlink>
    </w:p>
    <w:p w:rsidR="00F75C77" w:rsidRDefault="00F75C77" w:rsidP="00F75C77">
      <w:pPr>
        <w:pStyle w:val="a4"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F75C77">
        <w:rPr>
          <w:rFonts w:ascii="Times New Roman" w:hAnsi="Times New Roman"/>
          <w:bCs/>
          <w:sz w:val="28"/>
          <w:szCs w:val="28"/>
        </w:rPr>
        <w:t xml:space="preserve">«Обучение в максимально комфортной и привычной обстановке, что способствует продуктивному обучению» </w:t>
      </w:r>
      <w:hyperlink r:id="rId25" w:history="1">
        <w:r w:rsidRPr="00805A6E">
          <w:rPr>
            <w:rStyle w:val="ac"/>
            <w:rFonts w:ascii="Times New Roman" w:hAnsi="Times New Roman"/>
            <w:bCs/>
            <w:sz w:val="28"/>
            <w:szCs w:val="28"/>
          </w:rPr>
          <w:t>[6]</w:t>
        </w:r>
      </w:hyperlink>
      <w:r w:rsidRPr="00F75C77">
        <w:rPr>
          <w:rFonts w:ascii="Times New Roman" w:hAnsi="Times New Roman"/>
          <w:bCs/>
          <w:sz w:val="28"/>
          <w:szCs w:val="28"/>
        </w:rPr>
        <w:t>, снятию эмоционального напряжения.</w:t>
      </w:r>
    </w:p>
    <w:p w:rsidR="00F75C77" w:rsidRDefault="00F75C77" w:rsidP="00F75C77">
      <w:pPr>
        <w:pStyle w:val="a4"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F75C77">
        <w:rPr>
          <w:rFonts w:ascii="Times New Roman" w:hAnsi="Times New Roman"/>
          <w:bCs/>
          <w:sz w:val="28"/>
          <w:szCs w:val="28"/>
        </w:rPr>
        <w:t>Возможность выбора учреждения, в котором будет происходить обучение. Оно не обязательно должно располагаться в непосредственной близости от места проживания учащегося.</w:t>
      </w:r>
    </w:p>
    <w:p w:rsidR="00F75C77" w:rsidRDefault="00F75C77" w:rsidP="00F75C77">
      <w:pPr>
        <w:pStyle w:val="a4"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F75C77">
        <w:rPr>
          <w:rFonts w:ascii="Times New Roman" w:hAnsi="Times New Roman"/>
          <w:bCs/>
          <w:sz w:val="28"/>
          <w:szCs w:val="28"/>
        </w:rPr>
        <w:t>«Дистанционное обучение расширяет и обновляет роль преподавателя, который должен координировать познавательный процесс, постоянно совершенствовать преподаваемые им курсы, повышать творческую активность и квалификацию в соответствии с нововведениями и инноваци</w:t>
      </w:r>
      <w:r w:rsidR="00216995">
        <w:rPr>
          <w:rFonts w:ascii="Times New Roman" w:hAnsi="Times New Roman"/>
          <w:bCs/>
          <w:sz w:val="28"/>
          <w:szCs w:val="28"/>
        </w:rPr>
        <w:t>ями».</w:t>
      </w:r>
      <w:hyperlink r:id="rId26" w:history="1">
        <w:r w:rsidR="00216995" w:rsidRPr="00216995">
          <w:rPr>
            <w:rStyle w:val="ac"/>
            <w:rFonts w:ascii="Times New Roman" w:hAnsi="Times New Roman"/>
            <w:bCs/>
            <w:sz w:val="28"/>
            <w:szCs w:val="28"/>
          </w:rPr>
          <w:t>[13</w:t>
        </w:r>
        <w:r w:rsidRPr="00216995">
          <w:rPr>
            <w:rStyle w:val="ac"/>
            <w:rFonts w:ascii="Times New Roman" w:hAnsi="Times New Roman"/>
            <w:bCs/>
            <w:sz w:val="28"/>
            <w:szCs w:val="28"/>
          </w:rPr>
          <w:t>]</w:t>
        </w:r>
      </w:hyperlink>
    </w:p>
    <w:p w:rsidR="00F75C77" w:rsidRDefault="00F75C77" w:rsidP="00F75C77">
      <w:pPr>
        <w:pStyle w:val="a4"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F75C77">
        <w:rPr>
          <w:rFonts w:ascii="Times New Roman" w:hAnsi="Times New Roman"/>
          <w:bCs/>
          <w:sz w:val="28"/>
          <w:szCs w:val="28"/>
        </w:rPr>
        <w:t xml:space="preserve">«Повышение качества образовательного процесса за счет ориентации на использование автоматизированных обучающих и тестирующих систем, заданиями для самоконтроля и т.д.» </w:t>
      </w:r>
      <w:hyperlink r:id="rId27" w:history="1">
        <w:r w:rsidRPr="00216995">
          <w:rPr>
            <w:rStyle w:val="ac"/>
            <w:rFonts w:ascii="Times New Roman" w:hAnsi="Times New Roman"/>
            <w:bCs/>
            <w:sz w:val="28"/>
            <w:szCs w:val="28"/>
          </w:rPr>
          <w:t>[4]</w:t>
        </w:r>
      </w:hyperlink>
    </w:p>
    <w:p w:rsidR="00F75C77" w:rsidRPr="00F75C77" w:rsidRDefault="00F75C77" w:rsidP="00F75C77">
      <w:pPr>
        <w:pStyle w:val="a4"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F75C77">
        <w:rPr>
          <w:rFonts w:ascii="Times New Roman" w:hAnsi="Times New Roman"/>
          <w:bCs/>
          <w:sz w:val="28"/>
          <w:szCs w:val="28"/>
        </w:rPr>
        <w:t xml:space="preserve">«Оперативное обновление методического обеспечения учебного процесса, т.к. содержание методических материалов на машинных носителях легче поддерживать в актуальном состоянии». </w:t>
      </w:r>
      <w:hyperlink r:id="rId28" w:history="1">
        <w:r w:rsidRPr="00216995">
          <w:rPr>
            <w:rStyle w:val="ac"/>
            <w:rFonts w:ascii="Times New Roman" w:hAnsi="Times New Roman"/>
            <w:bCs/>
            <w:sz w:val="28"/>
            <w:szCs w:val="28"/>
          </w:rPr>
          <w:t>[4]</w:t>
        </w:r>
      </w:hyperlink>
    </w:p>
    <w:p w:rsidR="00F75C77" w:rsidRPr="00F75C77" w:rsidRDefault="00F75C77" w:rsidP="00F75C77">
      <w:pPr>
        <w:jc w:val="both"/>
        <w:rPr>
          <w:rFonts w:ascii="Times New Roman" w:hAnsi="Times New Roman"/>
          <w:bCs/>
          <w:sz w:val="28"/>
          <w:szCs w:val="28"/>
        </w:rPr>
      </w:pPr>
      <w:r w:rsidRPr="00F75C77">
        <w:rPr>
          <w:rFonts w:ascii="Times New Roman" w:hAnsi="Times New Roman"/>
          <w:bCs/>
          <w:sz w:val="28"/>
          <w:szCs w:val="28"/>
        </w:rPr>
        <w:tab/>
        <w:t>Но</w:t>
      </w:r>
      <w:r w:rsidR="00F85744">
        <w:rPr>
          <w:rFonts w:ascii="Times New Roman" w:hAnsi="Times New Roman"/>
          <w:bCs/>
          <w:sz w:val="28"/>
          <w:szCs w:val="28"/>
        </w:rPr>
        <w:t>,</w:t>
      </w:r>
      <w:r w:rsidRPr="00F75C77">
        <w:rPr>
          <w:rFonts w:ascii="Times New Roman" w:hAnsi="Times New Roman"/>
          <w:bCs/>
          <w:sz w:val="28"/>
          <w:szCs w:val="28"/>
        </w:rPr>
        <w:t xml:space="preserve"> наряду с преимуществами</w:t>
      </w:r>
      <w:r w:rsidR="00F85744">
        <w:rPr>
          <w:rFonts w:ascii="Times New Roman" w:hAnsi="Times New Roman"/>
          <w:bCs/>
          <w:sz w:val="28"/>
          <w:szCs w:val="28"/>
        </w:rPr>
        <w:t>,</w:t>
      </w:r>
      <w:r w:rsidRPr="00F75C77">
        <w:rPr>
          <w:rFonts w:ascii="Times New Roman" w:hAnsi="Times New Roman"/>
          <w:bCs/>
          <w:sz w:val="28"/>
          <w:szCs w:val="28"/>
        </w:rPr>
        <w:t xml:space="preserve"> дистанционное обучение имеет и ряд недостатков. К ним можно отнести:</w:t>
      </w:r>
    </w:p>
    <w:p w:rsidR="00F75C77" w:rsidRPr="00F75C77" w:rsidRDefault="00F75C77" w:rsidP="00F75C77">
      <w:pPr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F75C77">
        <w:rPr>
          <w:rFonts w:ascii="Times New Roman" w:hAnsi="Times New Roman"/>
          <w:bCs/>
          <w:sz w:val="28"/>
          <w:szCs w:val="28"/>
        </w:rPr>
        <w:t xml:space="preserve">Отсутствует личное взаимодействие ребёнка с учителем и сверстниками, которое очень важно особенно в начальных классах. Эту проблему отчасти может решить общение по телефону, скайпу, электронной почте, через </w:t>
      </w:r>
      <w:r w:rsidRPr="00F75C77">
        <w:rPr>
          <w:rFonts w:ascii="Times New Roman" w:hAnsi="Times New Roman"/>
          <w:bCs/>
          <w:sz w:val="28"/>
          <w:szCs w:val="28"/>
        </w:rPr>
        <w:lastRenderedPageBreak/>
        <w:t>социальные сети, но полностью заменить его не может. В связи с этим в начальной школе важно наряду с дистанционными занятиями организовывать и очные.</w:t>
      </w:r>
    </w:p>
    <w:p w:rsidR="00F75C77" w:rsidRPr="00F75C77" w:rsidRDefault="00F75C77" w:rsidP="00F75C77">
      <w:pPr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F75C77">
        <w:rPr>
          <w:rFonts w:ascii="Times New Roman" w:hAnsi="Times New Roman"/>
          <w:bCs/>
          <w:sz w:val="28"/>
          <w:szCs w:val="28"/>
        </w:rPr>
        <w:t>Обязательное наличие высокой степени самоорганизации ученика, родителей, так как  большую часть учебного материала ребёнку приходится осваивать самостоятельно. Не секрет, что даже самый сознатель</w:t>
      </w:r>
      <w:r w:rsidR="008D4C59">
        <w:rPr>
          <w:rFonts w:ascii="Times New Roman" w:hAnsi="Times New Roman"/>
          <w:bCs/>
          <w:sz w:val="28"/>
          <w:szCs w:val="28"/>
        </w:rPr>
        <w:t xml:space="preserve">ный и ответственный ученик при отсутствии постоянного контроля может позволить себе где-то недоучить, где-то недоделать задание. </w:t>
      </w:r>
    </w:p>
    <w:p w:rsidR="00F75C77" w:rsidRPr="00F75C77" w:rsidRDefault="00F75C77" w:rsidP="00F75C77">
      <w:pPr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F75C77">
        <w:rPr>
          <w:rFonts w:ascii="Times New Roman" w:hAnsi="Times New Roman"/>
          <w:bCs/>
          <w:sz w:val="28"/>
          <w:szCs w:val="28"/>
        </w:rPr>
        <w:t xml:space="preserve">«Необходим постоянный доступ к источникам получения образовательных материалов (электронных учебников, видеоматериалов и т.д.). Для этого нужна хорошая техническая оснащенность дома» </w:t>
      </w:r>
      <w:hyperlink r:id="rId29" w:history="1">
        <w:r w:rsidRPr="00D234EF">
          <w:rPr>
            <w:rStyle w:val="ac"/>
            <w:rFonts w:ascii="Times New Roman" w:hAnsi="Times New Roman"/>
            <w:bCs/>
            <w:sz w:val="28"/>
            <w:szCs w:val="28"/>
          </w:rPr>
          <w:t>[3]</w:t>
        </w:r>
      </w:hyperlink>
      <w:r w:rsidRPr="00F75C77">
        <w:rPr>
          <w:rFonts w:ascii="Times New Roman" w:hAnsi="Times New Roman"/>
          <w:bCs/>
          <w:sz w:val="28"/>
          <w:szCs w:val="28"/>
        </w:rPr>
        <w:t xml:space="preserve"> и учебного заведения, предоставляющего данную услугу, что не всегда возможно, особенно в удалённых местах нашей страны.</w:t>
      </w:r>
    </w:p>
    <w:p w:rsidR="00F75C77" w:rsidRPr="00F75C77" w:rsidRDefault="00F75C77" w:rsidP="00F75C77">
      <w:pPr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F75C77">
        <w:rPr>
          <w:rFonts w:ascii="Times New Roman" w:hAnsi="Times New Roman"/>
          <w:bCs/>
          <w:sz w:val="28"/>
          <w:szCs w:val="28"/>
        </w:rPr>
        <w:t>Обучение ведётся преимущественно в письменном виде, а учащихся необходимо учить излагать свои мысли и в устной форме.</w:t>
      </w:r>
    </w:p>
    <w:p w:rsidR="00F75C77" w:rsidRPr="00F75C77" w:rsidRDefault="00F75C77" w:rsidP="00F75C77">
      <w:pPr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F75C77">
        <w:rPr>
          <w:rFonts w:ascii="Times New Roman" w:hAnsi="Times New Roman"/>
          <w:bCs/>
          <w:sz w:val="28"/>
          <w:szCs w:val="28"/>
        </w:rPr>
        <w:t>Неготовность участников образовательного процесса, и прежде всего учителей, к осмыслению и овладению современными педагогическими и информационными технологиями для организации учебного процесса в дистанционной форме.</w:t>
      </w:r>
    </w:p>
    <w:p w:rsidR="005272B0" w:rsidRPr="00FD0408" w:rsidRDefault="00AA0757" w:rsidP="0060303F">
      <w:pPr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ab/>
      </w:r>
      <w:r w:rsidR="005272B0" w:rsidRPr="00FD0408">
        <w:rPr>
          <w:rFonts w:ascii="Times New Roman" w:hAnsi="Times New Roman"/>
          <w:bCs/>
          <w:sz w:val="28"/>
          <w:szCs w:val="28"/>
        </w:rPr>
        <w:t>Таким образом, можно сделать вывод, что дистанционное взаимодействие учащегося и учителя имеет ряд преимуществ перед традиционными формами обучения, открывает больше возможностей перед учеником, помогает снять эмоциональное напряжение, пространственные и временные преграды, делает доступным образование для любого ребёнка</w:t>
      </w:r>
      <w:r w:rsidR="00F85744">
        <w:rPr>
          <w:rFonts w:ascii="Times New Roman" w:hAnsi="Times New Roman"/>
          <w:bCs/>
          <w:sz w:val="28"/>
          <w:szCs w:val="28"/>
        </w:rPr>
        <w:t>, но при этом требует от педагога высокого уровня профессионализма в преодолении перечисленных рисков дистанционного обучения</w:t>
      </w:r>
      <w:r w:rsidR="005272B0" w:rsidRPr="00FD0408">
        <w:rPr>
          <w:rFonts w:ascii="Times New Roman" w:hAnsi="Times New Roman"/>
          <w:bCs/>
          <w:sz w:val="28"/>
          <w:szCs w:val="28"/>
        </w:rPr>
        <w:t>.</w:t>
      </w:r>
    </w:p>
    <w:p w:rsidR="0038380C" w:rsidRPr="00625DC7" w:rsidRDefault="00E97CFF" w:rsidP="0060303F">
      <w:pPr>
        <w:jc w:val="both"/>
        <w:rPr>
          <w:rFonts w:ascii="Times New Roman" w:hAnsi="Times New Roman"/>
        </w:rPr>
      </w:pPr>
      <w:r w:rsidRPr="00FD0408">
        <w:rPr>
          <w:rFonts w:ascii="Times New Roman" w:hAnsi="Times New Roman"/>
          <w:bCs/>
          <w:sz w:val="28"/>
          <w:szCs w:val="28"/>
        </w:rPr>
        <w:tab/>
        <w:t>Правовые основы дистанционного обу</w:t>
      </w:r>
      <w:r w:rsidR="00CA51E2" w:rsidRPr="00FD0408">
        <w:rPr>
          <w:rFonts w:ascii="Times New Roman" w:hAnsi="Times New Roman"/>
          <w:bCs/>
          <w:sz w:val="28"/>
          <w:szCs w:val="28"/>
        </w:rPr>
        <w:t>чения содержатся в действующем Федеральном з</w:t>
      </w:r>
      <w:r w:rsidRPr="00FD0408">
        <w:rPr>
          <w:rFonts w:ascii="Times New Roman" w:hAnsi="Times New Roman"/>
          <w:bCs/>
          <w:sz w:val="28"/>
          <w:szCs w:val="28"/>
        </w:rPr>
        <w:t>аконе РФ «Об образовании»</w:t>
      </w:r>
      <w:r w:rsidR="00CA51E2" w:rsidRPr="00FD0408">
        <w:rPr>
          <w:rFonts w:ascii="Times New Roman" w:hAnsi="Times New Roman"/>
          <w:bCs/>
          <w:sz w:val="28"/>
          <w:szCs w:val="28"/>
        </w:rPr>
        <w:t xml:space="preserve"> (статьи 16, </w:t>
      </w:r>
      <w:r w:rsidR="00C42AF9">
        <w:rPr>
          <w:rFonts w:ascii="Times New Roman" w:hAnsi="Times New Roman"/>
          <w:bCs/>
          <w:sz w:val="28"/>
          <w:szCs w:val="28"/>
        </w:rPr>
        <w:t>28</w:t>
      </w:r>
      <w:r w:rsidR="00CA51E2" w:rsidRPr="00FD0408">
        <w:rPr>
          <w:rFonts w:ascii="Times New Roman" w:hAnsi="Times New Roman"/>
          <w:bCs/>
          <w:sz w:val="28"/>
          <w:szCs w:val="28"/>
        </w:rPr>
        <w:t>)</w:t>
      </w:r>
      <w:r w:rsidRPr="00FD0408">
        <w:rPr>
          <w:rFonts w:ascii="Times New Roman" w:hAnsi="Times New Roman"/>
          <w:bCs/>
          <w:sz w:val="28"/>
          <w:szCs w:val="28"/>
        </w:rPr>
        <w:t xml:space="preserve">. Порядок использования дистанционных образовательных технологий утвержден </w:t>
      </w:r>
      <w:r w:rsidRPr="0077654E">
        <w:rPr>
          <w:rFonts w:ascii="Times New Roman" w:hAnsi="Times New Roman"/>
          <w:bCs/>
          <w:sz w:val="28"/>
          <w:szCs w:val="28"/>
        </w:rPr>
        <w:t>Приказом Министерства образован</w:t>
      </w:r>
      <w:r w:rsidR="0052308C" w:rsidRPr="0077654E">
        <w:rPr>
          <w:rFonts w:ascii="Times New Roman" w:hAnsi="Times New Roman"/>
          <w:bCs/>
          <w:sz w:val="28"/>
          <w:szCs w:val="28"/>
        </w:rPr>
        <w:t>ия и науки Российской Федерации</w:t>
      </w:r>
      <w:r w:rsidR="00C26B76">
        <w:rPr>
          <w:rFonts w:ascii="Times New Roman" w:hAnsi="Times New Roman"/>
          <w:bCs/>
          <w:sz w:val="28"/>
          <w:szCs w:val="28"/>
        </w:rPr>
        <w:t xml:space="preserve"> </w:t>
      </w:r>
      <w:r w:rsidRPr="00FD0408">
        <w:rPr>
          <w:rFonts w:ascii="Times New Roman" w:hAnsi="Times New Roman"/>
          <w:bCs/>
          <w:sz w:val="28"/>
          <w:szCs w:val="28"/>
        </w:rPr>
        <w:t xml:space="preserve">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 от </w:t>
      </w:r>
      <w:r w:rsidR="0052308C">
        <w:rPr>
          <w:rFonts w:ascii="Times New Roman" w:hAnsi="Times New Roman"/>
          <w:bCs/>
          <w:sz w:val="28"/>
          <w:szCs w:val="28"/>
        </w:rPr>
        <w:t>9 января</w:t>
      </w:r>
      <w:r w:rsidRPr="00FD0408">
        <w:rPr>
          <w:rFonts w:ascii="Times New Roman" w:hAnsi="Times New Roman"/>
          <w:bCs/>
          <w:sz w:val="28"/>
          <w:szCs w:val="28"/>
        </w:rPr>
        <w:t xml:space="preserve"> 2014 года</w:t>
      </w:r>
      <w:r w:rsidR="0052308C">
        <w:rPr>
          <w:rFonts w:ascii="Times New Roman" w:hAnsi="Times New Roman"/>
          <w:bCs/>
          <w:sz w:val="28"/>
          <w:szCs w:val="28"/>
        </w:rPr>
        <w:t xml:space="preserve"> №2</w:t>
      </w:r>
      <w:r w:rsidRPr="00FD0408">
        <w:rPr>
          <w:rFonts w:ascii="Times New Roman" w:hAnsi="Times New Roman"/>
          <w:bCs/>
          <w:sz w:val="28"/>
          <w:szCs w:val="28"/>
        </w:rPr>
        <w:t>.</w:t>
      </w:r>
      <w:hyperlink r:id="rId30" w:history="1">
        <w:r w:rsidR="0077654E" w:rsidRPr="00625DC7">
          <w:rPr>
            <w:rStyle w:val="ac"/>
            <w:rFonts w:ascii="Times New Roman" w:hAnsi="Times New Roman"/>
            <w:bCs/>
            <w:sz w:val="28"/>
            <w:szCs w:val="28"/>
          </w:rPr>
          <w:t>[15]</w:t>
        </w:r>
      </w:hyperlink>
    </w:p>
    <w:p w:rsidR="00E97CFF" w:rsidRPr="00FD0408" w:rsidRDefault="0038380C" w:rsidP="0060303F">
      <w:pPr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ab/>
      </w:r>
      <w:r w:rsidR="00E97CFF" w:rsidRPr="00FD0408">
        <w:rPr>
          <w:rFonts w:ascii="Times New Roman" w:hAnsi="Times New Roman"/>
          <w:bCs/>
          <w:sz w:val="28"/>
          <w:szCs w:val="28"/>
        </w:rPr>
        <w:t>При этом в образовательных учреждениях, ре</w:t>
      </w:r>
      <w:r w:rsidR="00625DC7">
        <w:rPr>
          <w:rFonts w:ascii="Times New Roman" w:hAnsi="Times New Roman"/>
          <w:bCs/>
          <w:sz w:val="28"/>
          <w:szCs w:val="28"/>
        </w:rPr>
        <w:t>ализующих дистанционное обучение,</w:t>
      </w:r>
      <w:r w:rsidR="00E97CFF" w:rsidRPr="00FD0408">
        <w:rPr>
          <w:rFonts w:ascii="Times New Roman" w:hAnsi="Times New Roman"/>
          <w:bCs/>
          <w:sz w:val="28"/>
          <w:szCs w:val="28"/>
        </w:rPr>
        <w:t xml:space="preserve"> должен быть определенный пакет документов, регламентирующих данную деятельность.</w:t>
      </w:r>
      <w:r w:rsidR="00E47B37">
        <w:rPr>
          <w:rFonts w:ascii="Times New Roman" w:hAnsi="Times New Roman"/>
          <w:bCs/>
          <w:sz w:val="28"/>
          <w:szCs w:val="28"/>
        </w:rPr>
        <w:t xml:space="preserve"> (П</w:t>
      </w:r>
      <w:r w:rsidR="0097318E" w:rsidRPr="00E47B37">
        <w:rPr>
          <w:rFonts w:ascii="Times New Roman" w:hAnsi="Times New Roman"/>
          <w:bCs/>
          <w:sz w:val="28"/>
          <w:szCs w:val="28"/>
        </w:rPr>
        <w:t>риложение</w:t>
      </w:r>
      <w:r w:rsidR="00E47B37">
        <w:rPr>
          <w:rFonts w:ascii="Times New Roman" w:hAnsi="Times New Roman"/>
          <w:bCs/>
          <w:sz w:val="28"/>
          <w:szCs w:val="28"/>
        </w:rPr>
        <w:t xml:space="preserve"> 2</w:t>
      </w:r>
      <w:r w:rsidR="0097318E" w:rsidRPr="00E47B37">
        <w:rPr>
          <w:rFonts w:ascii="Times New Roman" w:hAnsi="Times New Roman"/>
          <w:bCs/>
          <w:sz w:val="28"/>
          <w:szCs w:val="28"/>
        </w:rPr>
        <w:t>)</w:t>
      </w:r>
      <w:r w:rsidR="00625DC7">
        <w:rPr>
          <w:rFonts w:ascii="Times New Roman" w:hAnsi="Times New Roman"/>
          <w:bCs/>
          <w:sz w:val="28"/>
          <w:szCs w:val="28"/>
        </w:rPr>
        <w:t>.</w:t>
      </w:r>
    </w:p>
    <w:p w:rsidR="00E97CFF" w:rsidRPr="00FD0408" w:rsidRDefault="00E97CFF" w:rsidP="0060303F">
      <w:pPr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lastRenderedPageBreak/>
        <w:tab/>
      </w:r>
      <w:r w:rsidR="0038380C" w:rsidRPr="00FD0408">
        <w:rPr>
          <w:rFonts w:ascii="Times New Roman" w:hAnsi="Times New Roman"/>
          <w:bCs/>
          <w:sz w:val="28"/>
          <w:szCs w:val="28"/>
        </w:rPr>
        <w:t>Также</w:t>
      </w:r>
      <w:r w:rsidR="00EF708E">
        <w:rPr>
          <w:rFonts w:ascii="Times New Roman" w:hAnsi="Times New Roman"/>
          <w:bCs/>
          <w:sz w:val="28"/>
          <w:szCs w:val="28"/>
        </w:rPr>
        <w:t xml:space="preserve"> </w:t>
      </w:r>
      <w:r w:rsidR="0097318E" w:rsidRPr="00FD0408">
        <w:rPr>
          <w:rFonts w:ascii="Times New Roman" w:hAnsi="Times New Roman"/>
          <w:bCs/>
          <w:sz w:val="28"/>
          <w:szCs w:val="28"/>
        </w:rPr>
        <w:t>согласно</w:t>
      </w:r>
      <w:r w:rsidR="005272B0" w:rsidRPr="00FD0408">
        <w:rPr>
          <w:rFonts w:ascii="Times New Roman" w:hAnsi="Times New Roman"/>
          <w:bCs/>
          <w:sz w:val="28"/>
          <w:szCs w:val="28"/>
        </w:rPr>
        <w:t xml:space="preserve"> Закону «Об образовании в Российской Федерации»</w:t>
      </w:r>
      <w:r w:rsidR="00F85744">
        <w:rPr>
          <w:rFonts w:ascii="Times New Roman" w:hAnsi="Times New Roman"/>
          <w:bCs/>
          <w:sz w:val="28"/>
          <w:szCs w:val="28"/>
        </w:rPr>
        <w:t>,</w:t>
      </w:r>
      <w:r w:rsidR="00C26B76">
        <w:rPr>
          <w:rFonts w:ascii="Times New Roman" w:hAnsi="Times New Roman"/>
          <w:bCs/>
          <w:sz w:val="28"/>
          <w:szCs w:val="28"/>
        </w:rPr>
        <w:t xml:space="preserve"> </w:t>
      </w:r>
      <w:r w:rsidRPr="00FD0408">
        <w:rPr>
          <w:rFonts w:ascii="Times New Roman" w:hAnsi="Times New Roman"/>
          <w:bCs/>
          <w:sz w:val="28"/>
          <w:szCs w:val="28"/>
        </w:rPr>
        <w:t xml:space="preserve">в зависимости от </w:t>
      </w:r>
      <w:r w:rsidR="00220862">
        <w:rPr>
          <w:rFonts w:ascii="Times New Roman" w:hAnsi="Times New Roman"/>
          <w:bCs/>
          <w:sz w:val="28"/>
          <w:szCs w:val="28"/>
        </w:rPr>
        <w:t>реализуемой</w:t>
      </w:r>
      <w:r w:rsidRPr="00FD0408">
        <w:rPr>
          <w:rFonts w:ascii="Times New Roman" w:hAnsi="Times New Roman"/>
          <w:bCs/>
          <w:sz w:val="28"/>
          <w:szCs w:val="28"/>
        </w:rPr>
        <w:t xml:space="preserve"> </w:t>
      </w:r>
      <w:r w:rsidR="00220862">
        <w:rPr>
          <w:rFonts w:ascii="Times New Roman" w:hAnsi="Times New Roman"/>
          <w:bCs/>
          <w:sz w:val="28"/>
          <w:szCs w:val="28"/>
        </w:rPr>
        <w:t>модели дистанционного</w:t>
      </w:r>
      <w:r w:rsidRPr="00FD0408">
        <w:rPr>
          <w:rFonts w:ascii="Times New Roman" w:hAnsi="Times New Roman"/>
          <w:bCs/>
          <w:sz w:val="28"/>
          <w:szCs w:val="28"/>
        </w:rPr>
        <w:t xml:space="preserve"> </w:t>
      </w:r>
      <w:r w:rsidR="00220862">
        <w:rPr>
          <w:rFonts w:ascii="Times New Roman" w:hAnsi="Times New Roman"/>
          <w:bCs/>
          <w:sz w:val="28"/>
          <w:szCs w:val="28"/>
        </w:rPr>
        <w:t xml:space="preserve">обучения </w:t>
      </w:r>
      <w:r w:rsidRPr="00FD0408">
        <w:rPr>
          <w:rFonts w:ascii="Times New Roman" w:hAnsi="Times New Roman"/>
          <w:bCs/>
          <w:sz w:val="28"/>
          <w:szCs w:val="28"/>
        </w:rPr>
        <w:t>образовательному учреждению необходимо располагать набором специально оборудованных помещений, обеспечивающих проведение образовательного процесса по всем дисциплинам в соответствии с государственными образовательными стандартами. Все помещения и рабочие места должны соответств</w:t>
      </w:r>
      <w:r w:rsidR="001D0348" w:rsidRPr="00FD0408">
        <w:rPr>
          <w:rFonts w:ascii="Times New Roman" w:hAnsi="Times New Roman"/>
          <w:bCs/>
          <w:sz w:val="28"/>
          <w:szCs w:val="28"/>
        </w:rPr>
        <w:t>овать установленным требования</w:t>
      </w:r>
      <w:r w:rsidR="0038380C" w:rsidRPr="00FD0408">
        <w:rPr>
          <w:rFonts w:ascii="Times New Roman" w:hAnsi="Times New Roman"/>
          <w:bCs/>
          <w:sz w:val="28"/>
          <w:szCs w:val="28"/>
        </w:rPr>
        <w:t>м</w:t>
      </w:r>
      <w:r w:rsidRPr="00FD0408">
        <w:rPr>
          <w:rFonts w:ascii="Times New Roman" w:hAnsi="Times New Roman"/>
          <w:bCs/>
          <w:sz w:val="28"/>
          <w:szCs w:val="28"/>
        </w:rPr>
        <w:t>.</w:t>
      </w:r>
    </w:p>
    <w:p w:rsidR="00CE6315" w:rsidRPr="00FD0408" w:rsidRDefault="00CE6315" w:rsidP="0060303F">
      <w:pPr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ab/>
        <w:t xml:space="preserve">Существует большой набор средств, которые могут быть использованы для организации </w:t>
      </w:r>
      <w:r w:rsidR="00220862">
        <w:rPr>
          <w:rFonts w:ascii="Times New Roman" w:hAnsi="Times New Roman"/>
          <w:bCs/>
          <w:sz w:val="28"/>
          <w:szCs w:val="28"/>
        </w:rPr>
        <w:t xml:space="preserve">дистанционного </w:t>
      </w:r>
      <w:r w:rsidRPr="00FD0408">
        <w:rPr>
          <w:rFonts w:ascii="Times New Roman" w:hAnsi="Times New Roman"/>
          <w:bCs/>
          <w:sz w:val="28"/>
          <w:szCs w:val="28"/>
        </w:rPr>
        <w:t>взаимодействия ученика и преподавателя. Наиболее широкое распространение в начальной школе получили следующие:</w:t>
      </w:r>
    </w:p>
    <w:p w:rsidR="00CE6315" w:rsidRPr="00FD0408" w:rsidRDefault="00CE6315" w:rsidP="00864B88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9D0C4D">
        <w:rPr>
          <w:rFonts w:ascii="Times New Roman" w:hAnsi="Times New Roman"/>
          <w:b/>
          <w:bCs/>
          <w:i/>
          <w:sz w:val="28"/>
          <w:szCs w:val="28"/>
        </w:rPr>
        <w:t>Электронная почта.</w:t>
      </w:r>
      <w:r w:rsidRPr="00FD0408">
        <w:rPr>
          <w:rFonts w:ascii="Times New Roman" w:hAnsi="Times New Roman"/>
          <w:bCs/>
          <w:sz w:val="28"/>
          <w:szCs w:val="28"/>
        </w:rPr>
        <w:t xml:space="preserve"> Данная форма взаимодействия доступна для учащихся и среднего, и начального звена. Преимущество заключается в том, что ученик может выполнять задание в удобное для него время, используя все необходимые ресурсы. Недостаток же в том, что учитель не может в реальном времени «сопровождать» и «направлять» учащегося. </w:t>
      </w:r>
    </w:p>
    <w:p w:rsidR="00CE6315" w:rsidRPr="00FD0408" w:rsidRDefault="00CE6315" w:rsidP="00864B88">
      <w:pPr>
        <w:pStyle w:val="a4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9D0C4D">
        <w:rPr>
          <w:rFonts w:ascii="Times New Roman" w:hAnsi="Times New Roman"/>
          <w:b/>
          <w:bCs/>
          <w:i/>
          <w:sz w:val="28"/>
          <w:szCs w:val="28"/>
        </w:rPr>
        <w:t>Использование программы «Скайп» (Skype),</w:t>
      </w:r>
      <w:r w:rsidRPr="00FD0408">
        <w:rPr>
          <w:rFonts w:ascii="Times New Roman" w:hAnsi="Times New Roman"/>
          <w:bCs/>
          <w:sz w:val="28"/>
          <w:szCs w:val="28"/>
        </w:rPr>
        <w:t xml:space="preserve"> позволяющей общаться чер</w:t>
      </w:r>
      <w:r w:rsidR="00220862">
        <w:rPr>
          <w:rFonts w:ascii="Times New Roman" w:hAnsi="Times New Roman"/>
          <w:bCs/>
          <w:sz w:val="28"/>
          <w:szCs w:val="28"/>
        </w:rPr>
        <w:t xml:space="preserve">ез сеть интернет по всему миру. </w:t>
      </w:r>
      <w:r w:rsidRPr="00FD0408">
        <w:rPr>
          <w:rFonts w:ascii="Times New Roman" w:hAnsi="Times New Roman"/>
          <w:bCs/>
          <w:sz w:val="28"/>
          <w:szCs w:val="28"/>
        </w:rPr>
        <w:t xml:space="preserve">В этом случае преподаватель может давать необходимую консультацию непосредственно в процессе выполнения работы, обсуждать с учеником ход её выполнения, полученные результаты, вносить необходимые поправки. Сложности возникают с визуализацией работы учащегося, так как это происходит либо через веб-камеру, а качество сигнала не всегда позволяет это сделать, либо через электронную почту, что опять же приводит к «растянутости» во времени. </w:t>
      </w:r>
    </w:p>
    <w:p w:rsidR="00CE6315" w:rsidRPr="00FD0408" w:rsidRDefault="00CE6315" w:rsidP="00864B88">
      <w:pPr>
        <w:pStyle w:val="a4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9D0C4D">
        <w:rPr>
          <w:rFonts w:ascii="Times New Roman" w:hAnsi="Times New Roman"/>
          <w:b/>
          <w:bCs/>
          <w:i/>
          <w:sz w:val="28"/>
          <w:szCs w:val="28"/>
        </w:rPr>
        <w:t>Гугл-документы.</w:t>
      </w:r>
      <w:r w:rsidRPr="00FD0408">
        <w:rPr>
          <w:rFonts w:ascii="Times New Roman" w:hAnsi="Times New Roman"/>
          <w:bCs/>
          <w:sz w:val="28"/>
          <w:szCs w:val="28"/>
        </w:rPr>
        <w:t xml:space="preserve"> Данный ресурс можно использовать и при работе с документами, и с презентациями, и с таблицами. При этом доступ к ним может быть одновременным, т.е. преподаватель «видит», как учащийся выполняет задание, может корректировать его работу. Недостаток данного ресурса в том, что есть ряд стран, которые ограничивают работу данного браузера и испо</w:t>
      </w:r>
      <w:r w:rsidR="00220862">
        <w:rPr>
          <w:rFonts w:ascii="Times New Roman" w:hAnsi="Times New Roman"/>
          <w:bCs/>
          <w:sz w:val="28"/>
          <w:szCs w:val="28"/>
        </w:rPr>
        <w:t>льзование его ресурсов становит</w:t>
      </w:r>
      <w:r w:rsidRPr="00FD0408">
        <w:rPr>
          <w:rFonts w:ascii="Times New Roman" w:hAnsi="Times New Roman"/>
          <w:bCs/>
          <w:sz w:val="28"/>
          <w:szCs w:val="28"/>
        </w:rPr>
        <w:t xml:space="preserve">ся невозможным. </w:t>
      </w:r>
      <w:r w:rsidR="00220862">
        <w:rPr>
          <w:rFonts w:ascii="Times New Roman" w:hAnsi="Times New Roman"/>
          <w:bCs/>
          <w:sz w:val="28"/>
          <w:szCs w:val="28"/>
        </w:rPr>
        <w:t>Также следует учитывать, что закон запрещает накопление персональных данных на зарубежных серверах, поэтому данный инструмент используется без внесения вв него персональных данных ученика и учителя.</w:t>
      </w:r>
    </w:p>
    <w:p w:rsidR="00CE6315" w:rsidRPr="00FD0408" w:rsidRDefault="00CE6315" w:rsidP="00864B88">
      <w:pPr>
        <w:pStyle w:val="a4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 xml:space="preserve">Возможно также использование </w:t>
      </w:r>
      <w:r w:rsidR="00220862" w:rsidRPr="009D0C4D">
        <w:rPr>
          <w:rFonts w:ascii="Times New Roman" w:hAnsi="Times New Roman"/>
          <w:b/>
          <w:bCs/>
          <w:i/>
          <w:sz w:val="28"/>
          <w:szCs w:val="28"/>
        </w:rPr>
        <w:t>Moodle</w:t>
      </w:r>
      <w:r w:rsidR="00220862">
        <w:rPr>
          <w:rFonts w:ascii="Times New Roman" w:hAnsi="Times New Roman"/>
          <w:bCs/>
          <w:sz w:val="28"/>
          <w:szCs w:val="28"/>
        </w:rPr>
        <w:t xml:space="preserve"> </w:t>
      </w:r>
      <w:r w:rsidR="0066567D" w:rsidRPr="00FD0408">
        <w:rPr>
          <w:rFonts w:ascii="Times New Roman" w:hAnsi="Times New Roman"/>
          <w:bCs/>
          <w:sz w:val="28"/>
          <w:szCs w:val="28"/>
        </w:rPr>
        <w:t>(</w:t>
      </w:r>
      <w:r w:rsidR="00220862">
        <w:rPr>
          <w:rFonts w:ascii="Times New Roman" w:hAnsi="Times New Roman"/>
          <w:bCs/>
          <w:sz w:val="28"/>
          <w:szCs w:val="28"/>
        </w:rPr>
        <w:t xml:space="preserve">система управления обучением </w:t>
      </w:r>
      <w:r w:rsidR="0066567D" w:rsidRPr="00FD0408">
        <w:rPr>
          <w:rFonts w:ascii="Times New Roman" w:hAnsi="Times New Roman"/>
          <w:bCs/>
          <w:sz w:val="28"/>
          <w:szCs w:val="28"/>
        </w:rPr>
        <w:t xml:space="preserve">или виртуальная обучающая среда, которая представляет собой веб-приложение, предоставляющее возможность создавать сайты для онлайн-обучения), </w:t>
      </w:r>
      <w:r w:rsidRPr="00FD0408">
        <w:rPr>
          <w:rFonts w:ascii="Times New Roman" w:hAnsi="Times New Roman"/>
          <w:bCs/>
          <w:sz w:val="28"/>
          <w:szCs w:val="28"/>
        </w:rPr>
        <w:t xml:space="preserve">различных </w:t>
      </w:r>
      <w:r w:rsidRPr="009D0C4D">
        <w:rPr>
          <w:rFonts w:ascii="Times New Roman" w:hAnsi="Times New Roman"/>
          <w:b/>
          <w:bCs/>
          <w:i/>
          <w:sz w:val="28"/>
          <w:szCs w:val="28"/>
        </w:rPr>
        <w:t>чатов, блогов, форумов, видеоконференций</w:t>
      </w:r>
      <w:r w:rsidRPr="00FD0408">
        <w:rPr>
          <w:rFonts w:ascii="Times New Roman" w:hAnsi="Times New Roman"/>
          <w:bCs/>
          <w:sz w:val="28"/>
          <w:szCs w:val="28"/>
        </w:rPr>
        <w:t xml:space="preserve"> и т.д. </w:t>
      </w:r>
    </w:p>
    <w:p w:rsidR="00CE6315" w:rsidRPr="00FD0408" w:rsidRDefault="004379B0" w:rsidP="0060303F">
      <w:pPr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lastRenderedPageBreak/>
        <w:tab/>
      </w:r>
      <w:r w:rsidR="00CE6315" w:rsidRPr="00FD0408">
        <w:rPr>
          <w:rFonts w:ascii="Times New Roman" w:hAnsi="Times New Roman"/>
          <w:bCs/>
          <w:sz w:val="28"/>
          <w:szCs w:val="28"/>
        </w:rPr>
        <w:t xml:space="preserve">При выборе средства организации взаимодействия с учеником преподаватель прежде всего должен ориентироваться на те, которые доступны учащемуся в силу возраста и навыков работы с информационно-компьютерными технологиями, но при этом необходимо постепенно знакомить его и другими, так как это создаст у ребёнка дополнительную мотивацию, сделает процесс обучения более разнообразным, поможет повысить качество </w:t>
      </w:r>
      <w:r w:rsidR="00220862">
        <w:rPr>
          <w:rFonts w:ascii="Times New Roman" w:hAnsi="Times New Roman"/>
          <w:bCs/>
          <w:sz w:val="28"/>
          <w:szCs w:val="28"/>
        </w:rPr>
        <w:t>у</w:t>
      </w:r>
      <w:r w:rsidR="00CE6315" w:rsidRPr="00FD0408">
        <w:rPr>
          <w:rFonts w:ascii="Times New Roman" w:hAnsi="Times New Roman"/>
          <w:bCs/>
          <w:sz w:val="28"/>
          <w:szCs w:val="28"/>
        </w:rPr>
        <w:t>своени</w:t>
      </w:r>
      <w:r w:rsidR="00220862">
        <w:rPr>
          <w:rFonts w:ascii="Times New Roman" w:hAnsi="Times New Roman"/>
          <w:bCs/>
          <w:sz w:val="28"/>
          <w:szCs w:val="28"/>
        </w:rPr>
        <w:t>я</w:t>
      </w:r>
      <w:r w:rsidR="00CE6315" w:rsidRPr="00FD0408">
        <w:rPr>
          <w:rFonts w:ascii="Times New Roman" w:hAnsi="Times New Roman"/>
          <w:bCs/>
          <w:sz w:val="28"/>
          <w:szCs w:val="28"/>
        </w:rPr>
        <w:t xml:space="preserve"> учебного материала.</w:t>
      </w:r>
    </w:p>
    <w:p w:rsidR="003C2C68" w:rsidRPr="00FD0408" w:rsidRDefault="003C2C68" w:rsidP="0060303F">
      <w:pPr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FD0408">
        <w:rPr>
          <w:rFonts w:ascii="Times New Roman" w:hAnsi="Times New Roman"/>
          <w:b/>
          <w:bCs/>
          <w:sz w:val="28"/>
          <w:szCs w:val="28"/>
          <w:u w:val="single"/>
        </w:rPr>
        <w:t>Новизна опыта.</w:t>
      </w:r>
    </w:p>
    <w:p w:rsidR="003C2C68" w:rsidRPr="00FD0408" w:rsidRDefault="003862D4" w:rsidP="0060303F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3C2C68" w:rsidRPr="00FD0408">
        <w:rPr>
          <w:rFonts w:ascii="Times New Roman" w:hAnsi="Times New Roman"/>
          <w:bCs/>
          <w:sz w:val="28"/>
          <w:szCs w:val="28"/>
        </w:rPr>
        <w:t>Новизна опыта заключается в том, что:</w:t>
      </w:r>
    </w:p>
    <w:p w:rsidR="003C2C68" w:rsidRPr="00FD0408" w:rsidRDefault="003C2C68" w:rsidP="00864B88">
      <w:pPr>
        <w:numPr>
          <w:ilvl w:val="0"/>
          <w:numId w:val="5"/>
        </w:numPr>
        <w:tabs>
          <w:tab w:val="clear" w:pos="720"/>
          <w:tab w:val="left" w:pos="0"/>
          <w:tab w:val="left" w:pos="284"/>
        </w:tabs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98659E">
        <w:rPr>
          <w:rFonts w:ascii="Times New Roman" w:hAnsi="Times New Roman"/>
          <w:bCs/>
          <w:sz w:val="28"/>
          <w:szCs w:val="28"/>
        </w:rPr>
        <w:t>практиче</w:t>
      </w:r>
      <w:r w:rsidR="00EF7A58" w:rsidRPr="0098659E">
        <w:rPr>
          <w:rFonts w:ascii="Times New Roman" w:hAnsi="Times New Roman"/>
          <w:bCs/>
          <w:sz w:val="28"/>
          <w:szCs w:val="28"/>
        </w:rPr>
        <w:t>ски</w:t>
      </w:r>
      <w:r w:rsidR="00366139" w:rsidRPr="0098659E">
        <w:rPr>
          <w:rFonts w:ascii="Times New Roman" w:hAnsi="Times New Roman"/>
          <w:bCs/>
          <w:sz w:val="28"/>
          <w:szCs w:val="28"/>
        </w:rPr>
        <w:t xml:space="preserve"> выстроена система </w:t>
      </w:r>
      <w:r w:rsidR="00DD5ABD" w:rsidRPr="0098659E">
        <w:rPr>
          <w:rFonts w:ascii="Times New Roman" w:hAnsi="Times New Roman"/>
          <w:bCs/>
          <w:sz w:val="28"/>
          <w:szCs w:val="28"/>
        </w:rPr>
        <w:t>работы</w:t>
      </w:r>
      <w:r w:rsidR="00366139" w:rsidRPr="0098659E">
        <w:rPr>
          <w:rFonts w:ascii="Times New Roman" w:hAnsi="Times New Roman"/>
          <w:bCs/>
          <w:sz w:val="28"/>
          <w:szCs w:val="28"/>
        </w:rPr>
        <w:t xml:space="preserve">, которая создаёт условия для развития </w:t>
      </w:r>
      <w:r w:rsidR="00EF7A58" w:rsidRPr="0098659E">
        <w:rPr>
          <w:rFonts w:ascii="Times New Roman" w:hAnsi="Times New Roman"/>
          <w:bCs/>
          <w:sz w:val="28"/>
          <w:szCs w:val="28"/>
        </w:rPr>
        <w:t xml:space="preserve">познавательной деятельности </w:t>
      </w:r>
      <w:r w:rsidR="00366139" w:rsidRPr="0098659E">
        <w:rPr>
          <w:rFonts w:ascii="Times New Roman" w:hAnsi="Times New Roman"/>
          <w:bCs/>
          <w:sz w:val="28"/>
          <w:szCs w:val="28"/>
        </w:rPr>
        <w:t xml:space="preserve">учащихся </w:t>
      </w:r>
      <w:r w:rsidR="00EF7A58" w:rsidRPr="0098659E">
        <w:rPr>
          <w:rFonts w:ascii="Times New Roman" w:hAnsi="Times New Roman"/>
          <w:bCs/>
          <w:sz w:val="28"/>
          <w:szCs w:val="28"/>
        </w:rPr>
        <w:t>посредством современных информационных технологий</w:t>
      </w:r>
      <w:r w:rsidR="00EF7A58" w:rsidRPr="00FD0408">
        <w:rPr>
          <w:rFonts w:ascii="Times New Roman" w:hAnsi="Times New Roman"/>
          <w:bCs/>
          <w:sz w:val="28"/>
          <w:szCs w:val="28"/>
        </w:rPr>
        <w:t>;</w:t>
      </w:r>
    </w:p>
    <w:p w:rsidR="003C2C68" w:rsidRPr="00FD0408" w:rsidRDefault="003C2C68" w:rsidP="00864B88">
      <w:pPr>
        <w:numPr>
          <w:ilvl w:val="0"/>
          <w:numId w:val="5"/>
        </w:numPr>
        <w:tabs>
          <w:tab w:val="clear" w:pos="720"/>
          <w:tab w:val="left" w:pos="0"/>
          <w:tab w:val="left" w:pos="284"/>
        </w:tabs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>составлена и апробирована рабочая</w:t>
      </w:r>
      <w:r w:rsidR="009A2CB4" w:rsidRPr="00FD0408">
        <w:rPr>
          <w:rFonts w:ascii="Times New Roman" w:hAnsi="Times New Roman"/>
          <w:bCs/>
          <w:sz w:val="28"/>
          <w:szCs w:val="28"/>
        </w:rPr>
        <w:t xml:space="preserve"> п</w:t>
      </w:r>
      <w:r w:rsidRPr="00FD0408">
        <w:rPr>
          <w:rFonts w:ascii="Times New Roman" w:hAnsi="Times New Roman"/>
          <w:bCs/>
          <w:sz w:val="28"/>
          <w:szCs w:val="28"/>
        </w:rPr>
        <w:t>рограмма</w:t>
      </w:r>
      <w:r w:rsidR="009A2CB4" w:rsidRPr="00FD0408">
        <w:rPr>
          <w:rFonts w:ascii="Times New Roman" w:hAnsi="Times New Roman"/>
          <w:bCs/>
          <w:sz w:val="28"/>
          <w:szCs w:val="28"/>
        </w:rPr>
        <w:t xml:space="preserve"> курса дополнительного образования с применением дистанционных образовательных технологий «ЗНАТОК»</w:t>
      </w:r>
      <w:r w:rsidR="000C623A" w:rsidRPr="00FD0408">
        <w:rPr>
          <w:rFonts w:ascii="Times New Roman" w:hAnsi="Times New Roman"/>
          <w:bCs/>
          <w:sz w:val="28"/>
          <w:szCs w:val="28"/>
        </w:rPr>
        <w:t>, основная цель которой – развитие личности ребёнка через формирование умения рассуждать, классифицировать объекты, строить умозаключения в у</w:t>
      </w:r>
      <w:r w:rsidR="00EF7A58" w:rsidRPr="00FD0408">
        <w:rPr>
          <w:rFonts w:ascii="Times New Roman" w:hAnsi="Times New Roman"/>
          <w:bCs/>
          <w:sz w:val="28"/>
          <w:szCs w:val="28"/>
        </w:rPr>
        <w:t>словиях дистанционного обучения;</w:t>
      </w:r>
    </w:p>
    <w:p w:rsidR="003C2C68" w:rsidRPr="00FD0408" w:rsidRDefault="00476190" w:rsidP="00864B88">
      <w:pPr>
        <w:numPr>
          <w:ilvl w:val="0"/>
          <w:numId w:val="5"/>
        </w:numPr>
        <w:tabs>
          <w:tab w:val="clear" w:pos="720"/>
          <w:tab w:val="left" w:pos="0"/>
          <w:tab w:val="left" w:pos="284"/>
        </w:tabs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апробированы новые приемы </w:t>
      </w:r>
      <w:r w:rsidR="003C2C68" w:rsidRPr="00FD0408">
        <w:rPr>
          <w:rFonts w:ascii="Times New Roman" w:hAnsi="Times New Roman"/>
          <w:bCs/>
          <w:sz w:val="28"/>
          <w:szCs w:val="28"/>
        </w:rPr>
        <w:t>работ</w:t>
      </w:r>
      <w:r>
        <w:rPr>
          <w:rFonts w:ascii="Times New Roman" w:hAnsi="Times New Roman"/>
          <w:bCs/>
          <w:sz w:val="28"/>
          <w:szCs w:val="28"/>
        </w:rPr>
        <w:t>ы</w:t>
      </w:r>
      <w:r w:rsidR="003C2C68" w:rsidRPr="00FD0408">
        <w:rPr>
          <w:rFonts w:ascii="Times New Roman" w:hAnsi="Times New Roman"/>
          <w:bCs/>
          <w:sz w:val="28"/>
          <w:szCs w:val="28"/>
        </w:rPr>
        <w:t xml:space="preserve"> с родителями </w:t>
      </w:r>
      <w:r w:rsidR="000C623A" w:rsidRPr="00FD0408">
        <w:rPr>
          <w:rFonts w:ascii="Times New Roman" w:hAnsi="Times New Roman"/>
          <w:bCs/>
          <w:sz w:val="28"/>
          <w:szCs w:val="28"/>
        </w:rPr>
        <w:t xml:space="preserve">в области применения современных информационных </w:t>
      </w:r>
      <w:r w:rsidR="003228A0" w:rsidRPr="00FD0408">
        <w:rPr>
          <w:rFonts w:ascii="Times New Roman" w:hAnsi="Times New Roman"/>
          <w:bCs/>
          <w:sz w:val="28"/>
          <w:szCs w:val="28"/>
        </w:rPr>
        <w:t>т</w:t>
      </w:r>
      <w:r w:rsidR="000C623A" w:rsidRPr="00FD0408">
        <w:rPr>
          <w:rFonts w:ascii="Times New Roman" w:hAnsi="Times New Roman"/>
          <w:bCs/>
          <w:sz w:val="28"/>
          <w:szCs w:val="28"/>
        </w:rPr>
        <w:t>ехнологий</w:t>
      </w:r>
      <w:r w:rsidR="00EF7A58" w:rsidRPr="00FD0408">
        <w:rPr>
          <w:rFonts w:ascii="Times New Roman" w:hAnsi="Times New Roman"/>
          <w:bCs/>
          <w:sz w:val="28"/>
          <w:szCs w:val="28"/>
        </w:rPr>
        <w:t>;</w:t>
      </w:r>
    </w:p>
    <w:p w:rsidR="00386998" w:rsidRPr="00FD0408" w:rsidRDefault="00476190" w:rsidP="00864B88">
      <w:pPr>
        <w:numPr>
          <w:ilvl w:val="0"/>
          <w:numId w:val="5"/>
        </w:numPr>
        <w:tabs>
          <w:tab w:val="clear" w:pos="720"/>
          <w:tab w:val="left" w:pos="0"/>
          <w:tab w:val="left" w:pos="284"/>
        </w:tabs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разработана организационно-педагогическая модель</w:t>
      </w:r>
      <w:r w:rsidR="00386998" w:rsidRPr="00FD040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дистанционного обучения</w:t>
      </w:r>
      <w:r w:rsidR="00386998" w:rsidRPr="00FD0408">
        <w:rPr>
          <w:rFonts w:ascii="Times New Roman" w:hAnsi="Times New Roman"/>
          <w:bCs/>
          <w:sz w:val="28"/>
          <w:szCs w:val="28"/>
        </w:rPr>
        <w:t xml:space="preserve"> учащегося, которы</w:t>
      </w:r>
      <w:r>
        <w:rPr>
          <w:rFonts w:ascii="Times New Roman" w:hAnsi="Times New Roman"/>
          <w:bCs/>
          <w:sz w:val="28"/>
          <w:szCs w:val="28"/>
        </w:rPr>
        <w:t>й находится за пределами страны</w:t>
      </w:r>
      <w:r w:rsidR="00715F4E">
        <w:rPr>
          <w:rFonts w:ascii="Times New Roman" w:hAnsi="Times New Roman"/>
          <w:bCs/>
          <w:sz w:val="28"/>
          <w:szCs w:val="28"/>
        </w:rPr>
        <w:t xml:space="preserve"> (Приложение 3)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24342E" w:rsidRPr="00FD0408" w:rsidRDefault="00476190" w:rsidP="00864B88">
      <w:pPr>
        <w:numPr>
          <w:ilvl w:val="0"/>
          <w:numId w:val="5"/>
        </w:numPr>
        <w:tabs>
          <w:tab w:val="clear" w:pos="720"/>
          <w:tab w:val="left" w:pos="0"/>
          <w:tab w:val="left" w:pos="284"/>
        </w:tabs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обосновано </w:t>
      </w:r>
      <w:r w:rsidR="0060303F" w:rsidRPr="00FD0408">
        <w:rPr>
          <w:rFonts w:ascii="Times New Roman" w:hAnsi="Times New Roman"/>
          <w:bCs/>
          <w:sz w:val="28"/>
          <w:szCs w:val="28"/>
        </w:rPr>
        <w:t>использован</w:t>
      </w:r>
      <w:r>
        <w:rPr>
          <w:rFonts w:ascii="Times New Roman" w:hAnsi="Times New Roman"/>
          <w:bCs/>
          <w:sz w:val="28"/>
          <w:szCs w:val="28"/>
        </w:rPr>
        <w:t>ие</w:t>
      </w:r>
      <w:r w:rsidR="0060303F" w:rsidRPr="00FD0408">
        <w:rPr>
          <w:rFonts w:ascii="Times New Roman" w:hAnsi="Times New Roman"/>
          <w:bCs/>
          <w:sz w:val="28"/>
          <w:szCs w:val="28"/>
        </w:rPr>
        <w:t xml:space="preserve"> новы</w:t>
      </w:r>
      <w:r>
        <w:rPr>
          <w:rFonts w:ascii="Times New Roman" w:hAnsi="Times New Roman"/>
          <w:bCs/>
          <w:sz w:val="28"/>
          <w:szCs w:val="28"/>
        </w:rPr>
        <w:t>х</w:t>
      </w:r>
      <w:r w:rsidR="0060303F" w:rsidRPr="00FD0408">
        <w:rPr>
          <w:rFonts w:ascii="Times New Roman" w:hAnsi="Times New Roman"/>
          <w:bCs/>
          <w:sz w:val="28"/>
          <w:szCs w:val="28"/>
        </w:rPr>
        <w:t xml:space="preserve"> средств обмена информацией и метод</w:t>
      </w:r>
      <w:r>
        <w:rPr>
          <w:rFonts w:ascii="Times New Roman" w:hAnsi="Times New Roman"/>
          <w:bCs/>
          <w:sz w:val="28"/>
          <w:szCs w:val="28"/>
        </w:rPr>
        <w:t>ов преподавания в зависимости</w:t>
      </w:r>
      <w:r w:rsidR="0060303F" w:rsidRPr="00FD0408">
        <w:rPr>
          <w:rFonts w:ascii="Times New Roman" w:hAnsi="Times New Roman"/>
          <w:bCs/>
          <w:sz w:val="28"/>
          <w:szCs w:val="28"/>
        </w:rPr>
        <w:t xml:space="preserve"> от конкрет</w:t>
      </w:r>
      <w:r>
        <w:rPr>
          <w:rFonts w:ascii="Times New Roman" w:hAnsi="Times New Roman"/>
          <w:bCs/>
          <w:sz w:val="28"/>
          <w:szCs w:val="28"/>
        </w:rPr>
        <w:t>ного способа передачи материала.</w:t>
      </w:r>
    </w:p>
    <w:p w:rsidR="000C2259" w:rsidRPr="00FD0408" w:rsidRDefault="000C2259" w:rsidP="00901D4F">
      <w:pPr>
        <w:tabs>
          <w:tab w:val="left" w:pos="0"/>
          <w:tab w:val="left" w:pos="284"/>
        </w:tabs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FD0408">
        <w:rPr>
          <w:rFonts w:ascii="Times New Roman" w:hAnsi="Times New Roman"/>
          <w:b/>
          <w:bCs/>
          <w:sz w:val="28"/>
          <w:szCs w:val="28"/>
          <w:u w:val="single"/>
        </w:rPr>
        <w:t>Ведущая педагогическая идея.</w:t>
      </w:r>
    </w:p>
    <w:p w:rsidR="00386998" w:rsidRPr="0098659E" w:rsidRDefault="0040572F" w:rsidP="0040572F">
      <w:pPr>
        <w:tabs>
          <w:tab w:val="left" w:pos="0"/>
          <w:tab w:val="left" w:pos="709"/>
        </w:tabs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ab/>
      </w:r>
      <w:r w:rsidR="00901D4F" w:rsidRPr="0098659E">
        <w:rPr>
          <w:rFonts w:ascii="Times New Roman" w:hAnsi="Times New Roman"/>
          <w:bCs/>
          <w:sz w:val="28"/>
          <w:szCs w:val="28"/>
        </w:rPr>
        <w:t xml:space="preserve">В рамках темы опыта ведущей </w:t>
      </w:r>
      <w:r w:rsidR="000C2259" w:rsidRPr="0098659E">
        <w:rPr>
          <w:rFonts w:ascii="Times New Roman" w:hAnsi="Times New Roman"/>
          <w:bCs/>
          <w:sz w:val="28"/>
          <w:szCs w:val="28"/>
        </w:rPr>
        <w:t xml:space="preserve">педагогической </w:t>
      </w:r>
      <w:r w:rsidR="00901D4F" w:rsidRPr="0098659E">
        <w:rPr>
          <w:rFonts w:ascii="Times New Roman" w:hAnsi="Times New Roman"/>
          <w:bCs/>
          <w:sz w:val="28"/>
          <w:szCs w:val="28"/>
        </w:rPr>
        <w:t xml:space="preserve">идеей является </w:t>
      </w:r>
      <w:r w:rsidR="00476190" w:rsidRPr="0098659E">
        <w:rPr>
          <w:rFonts w:ascii="Times New Roman" w:hAnsi="Times New Roman"/>
          <w:bCs/>
          <w:sz w:val="28"/>
          <w:szCs w:val="28"/>
        </w:rPr>
        <w:t xml:space="preserve">представление о том, что </w:t>
      </w:r>
      <w:r w:rsidR="00DD5ABD" w:rsidRPr="0098659E">
        <w:rPr>
          <w:rFonts w:ascii="Times New Roman" w:hAnsi="Times New Roman"/>
          <w:bCs/>
          <w:sz w:val="28"/>
          <w:szCs w:val="28"/>
        </w:rPr>
        <w:t>развити</w:t>
      </w:r>
      <w:r w:rsidR="00476190" w:rsidRPr="0098659E">
        <w:rPr>
          <w:rFonts w:ascii="Times New Roman" w:hAnsi="Times New Roman"/>
          <w:bCs/>
          <w:sz w:val="28"/>
          <w:szCs w:val="28"/>
        </w:rPr>
        <w:t>е</w:t>
      </w:r>
      <w:r w:rsidR="000C2259" w:rsidRPr="0098659E">
        <w:rPr>
          <w:rFonts w:ascii="Times New Roman" w:hAnsi="Times New Roman"/>
          <w:bCs/>
          <w:sz w:val="28"/>
          <w:szCs w:val="28"/>
        </w:rPr>
        <w:t xml:space="preserve"> познавательной </w:t>
      </w:r>
      <w:r w:rsidR="00DD5ABD" w:rsidRPr="0098659E">
        <w:rPr>
          <w:rFonts w:ascii="Times New Roman" w:hAnsi="Times New Roman"/>
          <w:bCs/>
          <w:sz w:val="28"/>
          <w:szCs w:val="28"/>
        </w:rPr>
        <w:t>активности учащихся</w:t>
      </w:r>
      <w:r w:rsidR="000C2259" w:rsidRPr="0098659E">
        <w:rPr>
          <w:rFonts w:ascii="Times New Roman" w:hAnsi="Times New Roman"/>
          <w:bCs/>
          <w:sz w:val="28"/>
          <w:szCs w:val="28"/>
        </w:rPr>
        <w:t xml:space="preserve"> </w:t>
      </w:r>
      <w:r w:rsidR="00476190" w:rsidRPr="0098659E">
        <w:rPr>
          <w:rFonts w:ascii="Times New Roman" w:hAnsi="Times New Roman"/>
          <w:bCs/>
          <w:sz w:val="28"/>
          <w:szCs w:val="28"/>
        </w:rPr>
        <w:t>начальной школы будет более успешным, если в образовательном процессе будут системно применяться</w:t>
      </w:r>
      <w:r w:rsidR="008A377E" w:rsidRPr="0098659E">
        <w:rPr>
          <w:rFonts w:ascii="Times New Roman" w:hAnsi="Times New Roman"/>
          <w:bCs/>
          <w:sz w:val="28"/>
          <w:szCs w:val="28"/>
        </w:rPr>
        <w:t xml:space="preserve"> </w:t>
      </w:r>
      <w:r w:rsidR="000C2259" w:rsidRPr="0098659E">
        <w:rPr>
          <w:rFonts w:ascii="Times New Roman" w:hAnsi="Times New Roman"/>
          <w:bCs/>
          <w:sz w:val="28"/>
          <w:szCs w:val="28"/>
        </w:rPr>
        <w:t>современны</w:t>
      </w:r>
      <w:r w:rsidR="00476190" w:rsidRPr="0098659E">
        <w:rPr>
          <w:rFonts w:ascii="Times New Roman" w:hAnsi="Times New Roman"/>
          <w:bCs/>
          <w:sz w:val="28"/>
          <w:szCs w:val="28"/>
        </w:rPr>
        <w:t>е</w:t>
      </w:r>
      <w:r w:rsidR="000C2259" w:rsidRPr="0098659E">
        <w:rPr>
          <w:rFonts w:ascii="Times New Roman" w:hAnsi="Times New Roman"/>
          <w:bCs/>
          <w:sz w:val="28"/>
          <w:szCs w:val="28"/>
        </w:rPr>
        <w:t xml:space="preserve"> информационны</w:t>
      </w:r>
      <w:r w:rsidR="00476190" w:rsidRPr="0098659E">
        <w:rPr>
          <w:rFonts w:ascii="Times New Roman" w:hAnsi="Times New Roman"/>
          <w:bCs/>
          <w:sz w:val="28"/>
          <w:szCs w:val="28"/>
        </w:rPr>
        <w:t xml:space="preserve">е </w:t>
      </w:r>
      <w:r w:rsidR="000C2259" w:rsidRPr="0098659E">
        <w:rPr>
          <w:rFonts w:ascii="Times New Roman" w:hAnsi="Times New Roman"/>
          <w:bCs/>
          <w:sz w:val="28"/>
          <w:szCs w:val="28"/>
        </w:rPr>
        <w:t>технологи</w:t>
      </w:r>
      <w:r w:rsidR="00476190" w:rsidRPr="0098659E">
        <w:rPr>
          <w:rFonts w:ascii="Times New Roman" w:hAnsi="Times New Roman"/>
          <w:bCs/>
          <w:sz w:val="28"/>
          <w:szCs w:val="28"/>
        </w:rPr>
        <w:t>и, в том числе инструменты дистанционных образовательных технологий</w:t>
      </w:r>
      <w:r w:rsidR="00EF708E" w:rsidRPr="0098659E">
        <w:rPr>
          <w:rFonts w:ascii="Times New Roman" w:hAnsi="Times New Roman"/>
          <w:bCs/>
          <w:sz w:val="28"/>
          <w:szCs w:val="28"/>
        </w:rPr>
        <w:t>.</w:t>
      </w:r>
      <w:r w:rsidR="00476190" w:rsidRPr="0098659E">
        <w:rPr>
          <w:rFonts w:ascii="Times New Roman" w:hAnsi="Times New Roman"/>
          <w:bCs/>
          <w:sz w:val="28"/>
          <w:szCs w:val="28"/>
        </w:rPr>
        <w:t xml:space="preserve"> </w:t>
      </w:r>
    </w:p>
    <w:p w:rsidR="00901D4F" w:rsidRPr="00FD0408" w:rsidRDefault="000C2259" w:rsidP="00386998">
      <w:pPr>
        <w:tabs>
          <w:tab w:val="left" w:pos="0"/>
          <w:tab w:val="left" w:pos="284"/>
        </w:tabs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FD0408">
        <w:rPr>
          <w:rFonts w:ascii="Times New Roman" w:hAnsi="Times New Roman"/>
          <w:b/>
          <w:bCs/>
          <w:sz w:val="28"/>
          <w:szCs w:val="28"/>
          <w:u w:val="single"/>
        </w:rPr>
        <w:t>Технология опыта.</w:t>
      </w:r>
    </w:p>
    <w:p w:rsidR="009E1FB9" w:rsidRPr="00FD0408" w:rsidRDefault="003862D4" w:rsidP="009E1FB9">
      <w:pPr>
        <w:tabs>
          <w:tab w:val="left" w:pos="0"/>
          <w:tab w:val="left" w:pos="284"/>
        </w:tabs>
        <w:jc w:val="both"/>
        <w:rPr>
          <w:rFonts w:ascii="Times New Roman" w:hAnsi="Times New Roman"/>
          <w:bCs/>
          <w:i/>
          <w:iCs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>Подготовительный этап.</w:t>
      </w:r>
    </w:p>
    <w:p w:rsidR="005747BA" w:rsidRPr="00FD0408" w:rsidRDefault="004B123A" w:rsidP="009E1FB9">
      <w:pPr>
        <w:numPr>
          <w:ilvl w:val="0"/>
          <w:numId w:val="9"/>
        </w:numPr>
        <w:tabs>
          <w:tab w:val="left" w:pos="0"/>
          <w:tab w:val="left" w:pos="284"/>
          <w:tab w:val="left" w:pos="720"/>
        </w:tabs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lastRenderedPageBreak/>
        <w:t>С</w:t>
      </w:r>
      <w:r w:rsidR="0084175B" w:rsidRPr="00FD0408">
        <w:rPr>
          <w:rFonts w:ascii="Times New Roman" w:hAnsi="Times New Roman"/>
          <w:bCs/>
          <w:sz w:val="28"/>
          <w:szCs w:val="28"/>
        </w:rPr>
        <w:t>оставление</w:t>
      </w:r>
      <w:r w:rsidR="00C26B76">
        <w:rPr>
          <w:rFonts w:ascii="Times New Roman" w:hAnsi="Times New Roman"/>
          <w:bCs/>
          <w:sz w:val="28"/>
          <w:szCs w:val="28"/>
        </w:rPr>
        <w:t xml:space="preserve"> </w:t>
      </w:r>
      <w:r w:rsidR="0084175B" w:rsidRPr="00FD0408">
        <w:rPr>
          <w:rFonts w:ascii="Times New Roman" w:hAnsi="Times New Roman"/>
          <w:bCs/>
          <w:sz w:val="28"/>
          <w:szCs w:val="28"/>
        </w:rPr>
        <w:t>рабочей</w:t>
      </w:r>
      <w:r w:rsidR="00C26B76">
        <w:rPr>
          <w:rFonts w:ascii="Times New Roman" w:hAnsi="Times New Roman"/>
          <w:bCs/>
          <w:sz w:val="28"/>
          <w:szCs w:val="28"/>
        </w:rPr>
        <w:t xml:space="preserve"> </w:t>
      </w:r>
      <w:r w:rsidR="0084175B" w:rsidRPr="00FD0408">
        <w:rPr>
          <w:rFonts w:ascii="Times New Roman" w:hAnsi="Times New Roman"/>
          <w:bCs/>
          <w:sz w:val="28"/>
          <w:szCs w:val="28"/>
        </w:rPr>
        <w:t>программы</w:t>
      </w:r>
      <w:r w:rsidR="005747BA" w:rsidRPr="00FD0408">
        <w:rPr>
          <w:rFonts w:ascii="Times New Roman" w:hAnsi="Times New Roman"/>
          <w:bCs/>
          <w:sz w:val="28"/>
          <w:szCs w:val="28"/>
        </w:rPr>
        <w:t xml:space="preserve"> курса дополнительного образования с применением ДОТ «Знаток»</w:t>
      </w:r>
      <w:r w:rsidRPr="00FD0408">
        <w:rPr>
          <w:rFonts w:ascii="Times New Roman" w:hAnsi="Times New Roman"/>
          <w:bCs/>
          <w:sz w:val="28"/>
          <w:szCs w:val="28"/>
        </w:rPr>
        <w:t>.</w:t>
      </w:r>
    </w:p>
    <w:p w:rsidR="0084175B" w:rsidRPr="00FD0408" w:rsidRDefault="0084175B" w:rsidP="009E1FB9">
      <w:pPr>
        <w:numPr>
          <w:ilvl w:val="0"/>
          <w:numId w:val="9"/>
        </w:numPr>
        <w:tabs>
          <w:tab w:val="left" w:pos="0"/>
          <w:tab w:val="left" w:pos="284"/>
          <w:tab w:val="left" w:pos="720"/>
        </w:tabs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>Определение группы учащихся для работы в данном направлении, создание для каждого электронного  почтового ящика.</w:t>
      </w:r>
    </w:p>
    <w:p w:rsidR="00394001" w:rsidRPr="00FD0408" w:rsidRDefault="00394001" w:rsidP="00394001">
      <w:pPr>
        <w:numPr>
          <w:ilvl w:val="0"/>
          <w:numId w:val="9"/>
        </w:numPr>
        <w:tabs>
          <w:tab w:val="left" w:pos="0"/>
          <w:tab w:val="left" w:pos="284"/>
          <w:tab w:val="left" w:pos="720"/>
        </w:tabs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>Изучение мнения учащихся и их родителей о дистанционном обучении путём анкетирования, определение, исходя из полученных данных, цели и задач данного направления работы.</w:t>
      </w:r>
    </w:p>
    <w:p w:rsidR="006A7066" w:rsidRPr="00FD0408" w:rsidRDefault="004B123A" w:rsidP="00394001">
      <w:pPr>
        <w:numPr>
          <w:ilvl w:val="0"/>
          <w:numId w:val="9"/>
        </w:numPr>
        <w:tabs>
          <w:tab w:val="left" w:pos="0"/>
          <w:tab w:val="left" w:pos="284"/>
          <w:tab w:val="left" w:pos="720"/>
        </w:tabs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>В</w:t>
      </w:r>
      <w:r w:rsidR="0084175B" w:rsidRPr="00FD0408">
        <w:rPr>
          <w:rFonts w:ascii="Times New Roman" w:hAnsi="Times New Roman"/>
          <w:bCs/>
          <w:sz w:val="28"/>
          <w:szCs w:val="28"/>
        </w:rPr>
        <w:t>ыбор программы</w:t>
      </w:r>
      <w:r w:rsidR="0029728D" w:rsidRPr="00FD0408">
        <w:rPr>
          <w:rFonts w:ascii="Times New Roman" w:hAnsi="Times New Roman"/>
          <w:bCs/>
          <w:sz w:val="28"/>
          <w:szCs w:val="28"/>
        </w:rPr>
        <w:t xml:space="preserve"> для дистанционных занятий с учащимся, который находится за пределами страны (М.И. Моро, Ю.М. Колягина, М.А. Байтовой, Г.В. Бельтюковой, С</w:t>
      </w:r>
      <w:r w:rsidRPr="00FD0408">
        <w:rPr>
          <w:rFonts w:ascii="Times New Roman" w:hAnsi="Times New Roman"/>
          <w:bCs/>
          <w:sz w:val="28"/>
          <w:szCs w:val="28"/>
        </w:rPr>
        <w:t>.</w:t>
      </w:r>
      <w:r w:rsidR="0029728D" w:rsidRPr="00FD0408">
        <w:rPr>
          <w:rFonts w:ascii="Times New Roman" w:hAnsi="Times New Roman"/>
          <w:bCs/>
          <w:sz w:val="28"/>
          <w:szCs w:val="28"/>
        </w:rPr>
        <w:t>И. Волковой, С</w:t>
      </w:r>
      <w:r w:rsidRPr="00FD0408">
        <w:rPr>
          <w:rFonts w:ascii="Times New Roman" w:hAnsi="Times New Roman"/>
          <w:bCs/>
          <w:sz w:val="28"/>
          <w:szCs w:val="28"/>
        </w:rPr>
        <w:t>.</w:t>
      </w:r>
      <w:r w:rsidR="0029728D" w:rsidRPr="00FD0408">
        <w:rPr>
          <w:rFonts w:ascii="Times New Roman" w:hAnsi="Times New Roman"/>
          <w:bCs/>
          <w:sz w:val="28"/>
          <w:szCs w:val="28"/>
        </w:rPr>
        <w:t>В. Степановой «Математика. 1-4 классы» (учебно-методи</w:t>
      </w:r>
      <w:r w:rsidR="00EF708E">
        <w:rPr>
          <w:rFonts w:ascii="Times New Roman" w:hAnsi="Times New Roman"/>
          <w:bCs/>
          <w:sz w:val="28"/>
          <w:szCs w:val="28"/>
        </w:rPr>
        <w:t>ческий комплект «Школа России»</w:t>
      </w:r>
      <w:r w:rsidRPr="00FD0408">
        <w:rPr>
          <w:rFonts w:ascii="Times New Roman" w:hAnsi="Times New Roman"/>
          <w:bCs/>
          <w:sz w:val="28"/>
          <w:szCs w:val="28"/>
        </w:rPr>
        <w:t>), составлен</w:t>
      </w:r>
      <w:r w:rsidR="004D7D48">
        <w:rPr>
          <w:rFonts w:ascii="Times New Roman" w:hAnsi="Times New Roman"/>
          <w:bCs/>
          <w:sz w:val="28"/>
          <w:szCs w:val="28"/>
        </w:rPr>
        <w:t>ие</w:t>
      </w:r>
      <w:r w:rsidRPr="00FD0408">
        <w:rPr>
          <w:rFonts w:ascii="Times New Roman" w:hAnsi="Times New Roman"/>
          <w:bCs/>
          <w:sz w:val="28"/>
          <w:szCs w:val="28"/>
        </w:rPr>
        <w:t xml:space="preserve"> программ</w:t>
      </w:r>
      <w:r w:rsidR="004D7D48">
        <w:rPr>
          <w:rFonts w:ascii="Times New Roman" w:hAnsi="Times New Roman"/>
          <w:bCs/>
          <w:sz w:val="28"/>
          <w:szCs w:val="28"/>
        </w:rPr>
        <w:t>ы</w:t>
      </w:r>
      <w:r w:rsidRPr="00FD0408">
        <w:rPr>
          <w:rFonts w:ascii="Times New Roman" w:hAnsi="Times New Roman"/>
          <w:bCs/>
          <w:sz w:val="28"/>
          <w:szCs w:val="28"/>
        </w:rPr>
        <w:t xml:space="preserve"> индивидуального обучения.</w:t>
      </w:r>
    </w:p>
    <w:p w:rsidR="009E1FB9" w:rsidRPr="00FD0408" w:rsidRDefault="009E1FB9" w:rsidP="009E1FB9">
      <w:pPr>
        <w:tabs>
          <w:tab w:val="left" w:pos="0"/>
          <w:tab w:val="left" w:pos="284"/>
        </w:tabs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FD0408">
        <w:rPr>
          <w:rFonts w:ascii="Times New Roman" w:hAnsi="Times New Roman"/>
          <w:bCs/>
          <w:i/>
          <w:iCs/>
          <w:sz w:val="28"/>
          <w:szCs w:val="28"/>
        </w:rPr>
        <w:t>Этап внедрения технологии.</w:t>
      </w:r>
    </w:p>
    <w:p w:rsidR="004B123A" w:rsidRPr="00FD0408" w:rsidRDefault="004B123A" w:rsidP="004B123A">
      <w:pPr>
        <w:numPr>
          <w:ilvl w:val="0"/>
          <w:numId w:val="10"/>
        </w:numPr>
        <w:tabs>
          <w:tab w:val="left" w:pos="0"/>
          <w:tab w:val="left" w:pos="284"/>
          <w:tab w:val="left" w:pos="720"/>
        </w:tabs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>Р</w:t>
      </w:r>
      <w:r w:rsidR="009E1FB9" w:rsidRPr="00FD0408">
        <w:rPr>
          <w:rFonts w:ascii="Times New Roman" w:hAnsi="Times New Roman"/>
          <w:bCs/>
          <w:sz w:val="28"/>
          <w:szCs w:val="28"/>
        </w:rPr>
        <w:t>азработ</w:t>
      </w:r>
      <w:r w:rsidR="004D7D48">
        <w:rPr>
          <w:rFonts w:ascii="Times New Roman" w:hAnsi="Times New Roman"/>
          <w:bCs/>
          <w:sz w:val="28"/>
          <w:szCs w:val="28"/>
        </w:rPr>
        <w:t>ка</w:t>
      </w:r>
      <w:r w:rsidR="009E1FB9" w:rsidRPr="00FD0408">
        <w:rPr>
          <w:rFonts w:ascii="Times New Roman" w:hAnsi="Times New Roman"/>
          <w:bCs/>
          <w:sz w:val="28"/>
          <w:szCs w:val="28"/>
        </w:rPr>
        <w:t xml:space="preserve"> систем</w:t>
      </w:r>
      <w:r w:rsidR="004D7D48">
        <w:rPr>
          <w:rFonts w:ascii="Times New Roman" w:hAnsi="Times New Roman"/>
          <w:bCs/>
          <w:sz w:val="28"/>
          <w:szCs w:val="28"/>
        </w:rPr>
        <w:t>ы</w:t>
      </w:r>
      <w:r w:rsidR="009E1FB9" w:rsidRPr="00FD0408">
        <w:rPr>
          <w:rFonts w:ascii="Times New Roman" w:hAnsi="Times New Roman"/>
          <w:bCs/>
          <w:sz w:val="28"/>
          <w:szCs w:val="28"/>
        </w:rPr>
        <w:t xml:space="preserve"> по </w:t>
      </w:r>
      <w:r w:rsidRPr="00FD0408">
        <w:rPr>
          <w:rFonts w:ascii="Times New Roman" w:hAnsi="Times New Roman"/>
          <w:bCs/>
          <w:sz w:val="28"/>
          <w:szCs w:val="28"/>
        </w:rPr>
        <w:t xml:space="preserve">развитию познавательной деятельности учащихся. Основную часть </w:t>
      </w:r>
      <w:r w:rsidR="00394001" w:rsidRPr="00FD0408">
        <w:rPr>
          <w:rFonts w:ascii="Times New Roman" w:hAnsi="Times New Roman"/>
          <w:bCs/>
          <w:sz w:val="28"/>
          <w:szCs w:val="28"/>
        </w:rPr>
        <w:t>образовательного процесса</w:t>
      </w:r>
      <w:r w:rsidRPr="00FD0408">
        <w:rPr>
          <w:rFonts w:ascii="Times New Roman" w:hAnsi="Times New Roman"/>
          <w:bCs/>
          <w:sz w:val="28"/>
          <w:szCs w:val="28"/>
        </w:rPr>
        <w:t xml:space="preserve"> составляют дистанционные занятия посредством электронной почты и других электронных ресурсов.</w:t>
      </w:r>
    </w:p>
    <w:p w:rsidR="009E1FB9" w:rsidRPr="00FD0408" w:rsidRDefault="009E1FB9" w:rsidP="004B123A">
      <w:pPr>
        <w:numPr>
          <w:ilvl w:val="0"/>
          <w:numId w:val="10"/>
        </w:numPr>
        <w:tabs>
          <w:tab w:val="left" w:pos="0"/>
          <w:tab w:val="left" w:pos="284"/>
          <w:tab w:val="left" w:pos="720"/>
        </w:tabs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>Созда</w:t>
      </w:r>
      <w:r w:rsidR="004D7D48">
        <w:rPr>
          <w:rFonts w:ascii="Times New Roman" w:hAnsi="Times New Roman"/>
          <w:bCs/>
          <w:sz w:val="28"/>
          <w:szCs w:val="28"/>
        </w:rPr>
        <w:t>ние</w:t>
      </w:r>
      <w:r w:rsidRPr="00FD0408">
        <w:rPr>
          <w:rFonts w:ascii="Times New Roman" w:hAnsi="Times New Roman"/>
          <w:bCs/>
          <w:sz w:val="28"/>
          <w:szCs w:val="28"/>
        </w:rPr>
        <w:t xml:space="preserve"> условия для вовлечения детей в </w:t>
      </w:r>
      <w:r w:rsidR="000712D0" w:rsidRPr="00FD0408">
        <w:rPr>
          <w:rFonts w:ascii="Times New Roman" w:hAnsi="Times New Roman"/>
          <w:bCs/>
          <w:sz w:val="28"/>
          <w:szCs w:val="28"/>
        </w:rPr>
        <w:t>активную познавательную</w:t>
      </w:r>
      <w:r w:rsidRPr="00FD0408">
        <w:rPr>
          <w:rFonts w:ascii="Times New Roman" w:hAnsi="Times New Roman"/>
          <w:bCs/>
          <w:sz w:val="28"/>
          <w:szCs w:val="28"/>
        </w:rPr>
        <w:t xml:space="preserve"> деятельность пут</w:t>
      </w:r>
      <w:r w:rsidR="000712D0" w:rsidRPr="00FD0408">
        <w:rPr>
          <w:rFonts w:ascii="Times New Roman" w:hAnsi="Times New Roman"/>
          <w:bCs/>
          <w:sz w:val="28"/>
          <w:szCs w:val="28"/>
        </w:rPr>
        <w:t>ем применения разнообразных электронных ресурсов</w:t>
      </w:r>
      <w:r w:rsidR="006A7066" w:rsidRPr="00FD0408">
        <w:rPr>
          <w:rFonts w:ascii="Times New Roman" w:hAnsi="Times New Roman"/>
          <w:bCs/>
          <w:sz w:val="28"/>
          <w:szCs w:val="28"/>
        </w:rPr>
        <w:t>, образовательных сайтов и т.д</w:t>
      </w:r>
      <w:r w:rsidRPr="00FD0408">
        <w:rPr>
          <w:rFonts w:ascii="Times New Roman" w:hAnsi="Times New Roman"/>
          <w:bCs/>
          <w:sz w:val="28"/>
          <w:szCs w:val="28"/>
        </w:rPr>
        <w:t>.</w:t>
      </w:r>
    </w:p>
    <w:p w:rsidR="009E1FB9" w:rsidRPr="00FD0408" w:rsidRDefault="009E1FB9" w:rsidP="009E1FB9">
      <w:pPr>
        <w:tabs>
          <w:tab w:val="left" w:pos="0"/>
          <w:tab w:val="left" w:pos="284"/>
        </w:tabs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FD0408">
        <w:rPr>
          <w:rFonts w:ascii="Times New Roman" w:hAnsi="Times New Roman"/>
          <w:bCs/>
          <w:i/>
          <w:iCs/>
          <w:sz w:val="28"/>
          <w:szCs w:val="28"/>
        </w:rPr>
        <w:t>Этап совершенствования.</w:t>
      </w:r>
    </w:p>
    <w:p w:rsidR="009E1FB9" w:rsidRPr="00FD0408" w:rsidRDefault="009E1FB9" w:rsidP="009E1FB9">
      <w:pPr>
        <w:numPr>
          <w:ilvl w:val="0"/>
          <w:numId w:val="11"/>
        </w:numPr>
        <w:tabs>
          <w:tab w:val="left" w:pos="0"/>
          <w:tab w:val="left" w:pos="284"/>
          <w:tab w:val="left" w:pos="720"/>
        </w:tabs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>Организация системной работы</w:t>
      </w:r>
      <w:r w:rsidR="004D7D48">
        <w:rPr>
          <w:rFonts w:ascii="Times New Roman" w:hAnsi="Times New Roman"/>
          <w:bCs/>
          <w:sz w:val="28"/>
          <w:szCs w:val="28"/>
        </w:rPr>
        <w:t xml:space="preserve"> по применению дистанционных образовательных технологий в урочной, внеурочной и внеучебной деятельности.</w:t>
      </w:r>
    </w:p>
    <w:p w:rsidR="008F3A9A" w:rsidRPr="00FD0408" w:rsidRDefault="009E1FB9" w:rsidP="009E1FB9">
      <w:pPr>
        <w:numPr>
          <w:ilvl w:val="0"/>
          <w:numId w:val="11"/>
        </w:numPr>
        <w:tabs>
          <w:tab w:val="left" w:pos="0"/>
          <w:tab w:val="left" w:pos="284"/>
          <w:tab w:val="left" w:pos="720"/>
        </w:tabs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 xml:space="preserve">Содержательное расширение практической деятельности. Презентация результатов </w:t>
      </w:r>
      <w:r w:rsidR="007F10B7">
        <w:rPr>
          <w:rFonts w:ascii="Times New Roman" w:hAnsi="Times New Roman"/>
          <w:bCs/>
          <w:sz w:val="28"/>
          <w:szCs w:val="28"/>
        </w:rPr>
        <w:t>на классном часе</w:t>
      </w:r>
      <w:r w:rsidR="00394001" w:rsidRPr="00FD0408">
        <w:rPr>
          <w:rFonts w:ascii="Times New Roman" w:hAnsi="Times New Roman"/>
          <w:bCs/>
          <w:sz w:val="28"/>
          <w:szCs w:val="28"/>
        </w:rPr>
        <w:t xml:space="preserve">, вовлечение учащихся в </w:t>
      </w:r>
      <w:r w:rsidR="008F3A9A" w:rsidRPr="00FD0408">
        <w:rPr>
          <w:rFonts w:ascii="Times New Roman" w:hAnsi="Times New Roman"/>
          <w:bCs/>
          <w:sz w:val="28"/>
          <w:szCs w:val="28"/>
        </w:rPr>
        <w:t>творческую деятельность по созданию своих собственных заданий с использованием ЭОР.</w:t>
      </w:r>
    </w:p>
    <w:p w:rsidR="009E1FB9" w:rsidRDefault="009E1FB9" w:rsidP="009E1FB9">
      <w:pPr>
        <w:numPr>
          <w:ilvl w:val="0"/>
          <w:numId w:val="11"/>
        </w:numPr>
        <w:tabs>
          <w:tab w:val="left" w:pos="0"/>
          <w:tab w:val="left" w:pos="284"/>
          <w:tab w:val="left" w:pos="720"/>
        </w:tabs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 xml:space="preserve">Участие </w:t>
      </w:r>
      <w:r w:rsidR="00394001" w:rsidRPr="00FD0408">
        <w:rPr>
          <w:rFonts w:ascii="Times New Roman" w:hAnsi="Times New Roman"/>
          <w:bCs/>
          <w:sz w:val="28"/>
          <w:szCs w:val="28"/>
        </w:rPr>
        <w:t xml:space="preserve">учащихся </w:t>
      </w:r>
      <w:r w:rsidRPr="00FD0408">
        <w:rPr>
          <w:rFonts w:ascii="Times New Roman" w:hAnsi="Times New Roman"/>
          <w:bCs/>
          <w:sz w:val="28"/>
          <w:szCs w:val="28"/>
        </w:rPr>
        <w:t xml:space="preserve">в </w:t>
      </w:r>
      <w:r w:rsidR="00394001" w:rsidRPr="00FD0408">
        <w:rPr>
          <w:rFonts w:ascii="Times New Roman" w:hAnsi="Times New Roman"/>
          <w:bCs/>
          <w:sz w:val="28"/>
          <w:szCs w:val="28"/>
        </w:rPr>
        <w:t>дистанционных</w:t>
      </w:r>
      <w:r w:rsidRPr="00FD0408">
        <w:rPr>
          <w:rFonts w:ascii="Times New Roman" w:hAnsi="Times New Roman"/>
          <w:bCs/>
          <w:sz w:val="28"/>
          <w:szCs w:val="28"/>
        </w:rPr>
        <w:t xml:space="preserve"> конкурсах различного уровня.</w:t>
      </w:r>
    </w:p>
    <w:p w:rsidR="004D7D48" w:rsidRPr="009D0C4D" w:rsidRDefault="004D7D48" w:rsidP="004D7D48">
      <w:pPr>
        <w:tabs>
          <w:tab w:val="left" w:pos="0"/>
          <w:tab w:val="left" w:pos="284"/>
        </w:tabs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9D0C4D">
        <w:rPr>
          <w:rFonts w:ascii="Times New Roman" w:hAnsi="Times New Roman"/>
          <w:bCs/>
          <w:i/>
          <w:iCs/>
          <w:sz w:val="28"/>
          <w:szCs w:val="28"/>
        </w:rPr>
        <w:t>Этап контроля результатов и коррекции системы.</w:t>
      </w:r>
    </w:p>
    <w:p w:rsidR="001E6886" w:rsidRPr="009D0C4D" w:rsidRDefault="001B1336" w:rsidP="001E6886">
      <w:pPr>
        <w:pStyle w:val="a4"/>
        <w:numPr>
          <w:ilvl w:val="0"/>
          <w:numId w:val="27"/>
        </w:numPr>
        <w:tabs>
          <w:tab w:val="left" w:pos="0"/>
          <w:tab w:val="left" w:pos="284"/>
        </w:tabs>
        <w:ind w:hanging="294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9D0C4D">
        <w:rPr>
          <w:rFonts w:ascii="Times New Roman" w:hAnsi="Times New Roman"/>
          <w:bCs/>
          <w:sz w:val="28"/>
          <w:szCs w:val="28"/>
        </w:rPr>
        <w:t xml:space="preserve">Изучение мнения учащихся о применении в учебной и внеучебной деятельности дистанционных образовательных технологий путём </w:t>
      </w:r>
      <w:hyperlink r:id="rId31" w:history="1">
        <w:r w:rsidRPr="009D0C4D">
          <w:rPr>
            <w:rStyle w:val="ac"/>
            <w:rFonts w:ascii="Times New Roman" w:hAnsi="Times New Roman"/>
            <w:bCs/>
            <w:sz w:val="28"/>
            <w:szCs w:val="28"/>
          </w:rPr>
          <w:t>анкетирования</w:t>
        </w:r>
      </w:hyperlink>
      <w:r w:rsidRPr="009D0C4D">
        <w:rPr>
          <w:rFonts w:ascii="Times New Roman" w:hAnsi="Times New Roman"/>
          <w:bCs/>
          <w:sz w:val="28"/>
          <w:szCs w:val="28"/>
        </w:rPr>
        <w:t xml:space="preserve"> и устного опроса с целью коррекции работы </w:t>
      </w:r>
      <w:r w:rsidR="00C10319" w:rsidRPr="009D0C4D">
        <w:rPr>
          <w:rFonts w:ascii="Times New Roman" w:hAnsi="Times New Roman"/>
          <w:bCs/>
          <w:sz w:val="28"/>
          <w:szCs w:val="28"/>
        </w:rPr>
        <w:t xml:space="preserve">и состава группы учащихся, задействованных в работе в данном направлении. </w:t>
      </w:r>
    </w:p>
    <w:p w:rsidR="000B314C" w:rsidRPr="009D0C4D" w:rsidRDefault="000B314C" w:rsidP="000B314C">
      <w:pPr>
        <w:pStyle w:val="a4"/>
        <w:tabs>
          <w:tab w:val="left" w:pos="0"/>
          <w:tab w:val="left" w:pos="284"/>
        </w:tabs>
        <w:jc w:val="both"/>
        <w:rPr>
          <w:rFonts w:ascii="Times New Roman" w:hAnsi="Times New Roman"/>
          <w:bCs/>
          <w:i/>
          <w:iCs/>
          <w:sz w:val="28"/>
          <w:szCs w:val="28"/>
        </w:rPr>
      </w:pPr>
    </w:p>
    <w:p w:rsidR="0092405D" w:rsidRPr="009D0C4D" w:rsidRDefault="0096676A" w:rsidP="0092405D">
      <w:pPr>
        <w:pStyle w:val="a4"/>
        <w:numPr>
          <w:ilvl w:val="0"/>
          <w:numId w:val="27"/>
        </w:numPr>
        <w:tabs>
          <w:tab w:val="left" w:pos="0"/>
          <w:tab w:val="left" w:pos="284"/>
        </w:tabs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9D0C4D">
        <w:rPr>
          <w:rFonts w:ascii="Times New Roman" w:hAnsi="Times New Roman"/>
          <w:bCs/>
          <w:sz w:val="28"/>
          <w:szCs w:val="28"/>
        </w:rPr>
        <w:t xml:space="preserve">Организация систематического контроля за выполнением </w:t>
      </w:r>
      <w:r w:rsidR="000B314C" w:rsidRPr="009D0C4D">
        <w:rPr>
          <w:rFonts w:ascii="Times New Roman" w:hAnsi="Times New Roman"/>
          <w:bCs/>
          <w:sz w:val="28"/>
          <w:szCs w:val="28"/>
        </w:rPr>
        <w:t xml:space="preserve">заданий </w:t>
      </w:r>
      <w:r w:rsidR="0092405D" w:rsidRPr="009D0C4D">
        <w:rPr>
          <w:rFonts w:ascii="Times New Roman" w:hAnsi="Times New Roman"/>
          <w:bCs/>
          <w:sz w:val="28"/>
          <w:szCs w:val="28"/>
        </w:rPr>
        <w:t xml:space="preserve">с применением дистанционных образовательных технологий </w:t>
      </w:r>
      <w:r w:rsidR="000B314C" w:rsidRPr="009D0C4D">
        <w:rPr>
          <w:rFonts w:ascii="Times New Roman" w:hAnsi="Times New Roman"/>
          <w:bCs/>
          <w:sz w:val="28"/>
          <w:szCs w:val="28"/>
        </w:rPr>
        <w:t>с помощью статических данных</w:t>
      </w:r>
      <w:r w:rsidR="0092405D" w:rsidRPr="009D0C4D">
        <w:rPr>
          <w:rFonts w:ascii="Times New Roman" w:hAnsi="Times New Roman"/>
          <w:bCs/>
          <w:sz w:val="28"/>
          <w:szCs w:val="28"/>
        </w:rPr>
        <w:t>, к</w:t>
      </w:r>
      <w:r w:rsidR="000B314C" w:rsidRPr="009D0C4D">
        <w:rPr>
          <w:rFonts w:ascii="Times New Roman" w:hAnsi="Times New Roman"/>
          <w:bCs/>
          <w:sz w:val="28"/>
          <w:szCs w:val="28"/>
        </w:rPr>
        <w:t>оторые предоставляют ряд электронных ресурсов (learningapps.org,</w:t>
      </w:r>
      <w:r w:rsidR="0092405D" w:rsidRPr="009D0C4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2405D" w:rsidRPr="009D0C4D">
        <w:rPr>
          <w:rFonts w:ascii="Times New Roman" w:hAnsi="Times New Roman"/>
          <w:bCs/>
          <w:sz w:val="28"/>
          <w:szCs w:val="28"/>
        </w:rPr>
        <w:t>uchi.ru и другие)</w:t>
      </w:r>
      <w:r w:rsidR="004954DA" w:rsidRPr="009D0C4D">
        <w:rPr>
          <w:rFonts w:ascii="Times New Roman" w:hAnsi="Times New Roman"/>
          <w:bCs/>
          <w:sz w:val="28"/>
          <w:szCs w:val="28"/>
        </w:rPr>
        <w:t>.</w:t>
      </w:r>
    </w:p>
    <w:p w:rsidR="0092405D" w:rsidRPr="0092405D" w:rsidRDefault="0092405D" w:rsidP="0092405D">
      <w:pPr>
        <w:pStyle w:val="a4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60303F" w:rsidRPr="0092405D" w:rsidRDefault="008F3A9A" w:rsidP="009D0C4D">
      <w:pPr>
        <w:pStyle w:val="a4"/>
        <w:tabs>
          <w:tab w:val="left" w:pos="0"/>
          <w:tab w:val="left" w:pos="284"/>
        </w:tabs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92405D">
        <w:rPr>
          <w:rFonts w:ascii="Times New Roman" w:hAnsi="Times New Roman"/>
          <w:b/>
          <w:bCs/>
          <w:sz w:val="28"/>
          <w:szCs w:val="28"/>
          <w:u w:val="single"/>
        </w:rPr>
        <w:t>Результативность.</w:t>
      </w:r>
    </w:p>
    <w:p w:rsidR="008F3A9A" w:rsidRPr="00FD0408" w:rsidRDefault="003404E8" w:rsidP="003404E8">
      <w:pPr>
        <w:tabs>
          <w:tab w:val="left" w:pos="0"/>
          <w:tab w:val="left" w:pos="709"/>
        </w:tabs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ab/>
      </w:r>
      <w:r w:rsidR="00D35770" w:rsidRPr="00FD0408">
        <w:rPr>
          <w:rFonts w:ascii="Times New Roman" w:hAnsi="Times New Roman"/>
          <w:bCs/>
          <w:sz w:val="28"/>
          <w:szCs w:val="28"/>
        </w:rPr>
        <w:t xml:space="preserve">Дистанционное обучение учащихся </w:t>
      </w:r>
      <w:r w:rsidR="008F3A9A" w:rsidRPr="00FD0408">
        <w:rPr>
          <w:rFonts w:ascii="Times New Roman" w:hAnsi="Times New Roman"/>
          <w:bCs/>
          <w:sz w:val="28"/>
          <w:szCs w:val="28"/>
        </w:rPr>
        <w:t xml:space="preserve">с полным основанием </w:t>
      </w:r>
      <w:r w:rsidR="00D35770" w:rsidRPr="00FD0408">
        <w:rPr>
          <w:rFonts w:ascii="Times New Roman" w:hAnsi="Times New Roman"/>
          <w:bCs/>
          <w:sz w:val="28"/>
          <w:szCs w:val="28"/>
        </w:rPr>
        <w:t xml:space="preserve">может быть </w:t>
      </w:r>
      <w:r w:rsidR="008F3A9A" w:rsidRPr="00FD0408">
        <w:rPr>
          <w:rFonts w:ascii="Times New Roman" w:hAnsi="Times New Roman"/>
          <w:bCs/>
          <w:sz w:val="28"/>
          <w:szCs w:val="28"/>
        </w:rPr>
        <w:t xml:space="preserve">отнесено к </w:t>
      </w:r>
      <w:r w:rsidR="00D35770" w:rsidRPr="00FD0408">
        <w:rPr>
          <w:rFonts w:ascii="Times New Roman" w:hAnsi="Times New Roman"/>
          <w:bCs/>
          <w:sz w:val="28"/>
          <w:szCs w:val="28"/>
        </w:rPr>
        <w:t>инновационным формам организации учебно-воспитательного процесса.</w:t>
      </w:r>
    </w:p>
    <w:p w:rsidR="008F3A9A" w:rsidRPr="00FD0408" w:rsidRDefault="003404E8" w:rsidP="003404E8">
      <w:pPr>
        <w:tabs>
          <w:tab w:val="left" w:pos="0"/>
          <w:tab w:val="left" w:pos="851"/>
        </w:tabs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ab/>
      </w:r>
      <w:r w:rsidR="008F3A9A" w:rsidRPr="00FD0408">
        <w:rPr>
          <w:rFonts w:ascii="Times New Roman" w:hAnsi="Times New Roman"/>
          <w:bCs/>
          <w:sz w:val="28"/>
          <w:szCs w:val="28"/>
        </w:rPr>
        <w:t xml:space="preserve">В начальной школе учителя стараются повысить </w:t>
      </w:r>
      <w:r w:rsidR="00D35770" w:rsidRPr="00FD0408">
        <w:rPr>
          <w:rFonts w:ascii="Times New Roman" w:hAnsi="Times New Roman"/>
          <w:bCs/>
          <w:sz w:val="28"/>
          <w:szCs w:val="28"/>
        </w:rPr>
        <w:t>интерес учащихся к познавательной деятельности</w:t>
      </w:r>
      <w:r w:rsidR="008F3A9A" w:rsidRPr="00FD0408">
        <w:rPr>
          <w:rFonts w:ascii="Times New Roman" w:hAnsi="Times New Roman"/>
          <w:bCs/>
          <w:sz w:val="28"/>
          <w:szCs w:val="28"/>
        </w:rPr>
        <w:t>. Практически уже сложилась си</w:t>
      </w:r>
      <w:r w:rsidR="00D35770" w:rsidRPr="00FD0408">
        <w:rPr>
          <w:rFonts w:ascii="Times New Roman" w:hAnsi="Times New Roman"/>
          <w:bCs/>
          <w:sz w:val="28"/>
          <w:szCs w:val="28"/>
        </w:rPr>
        <w:t>стема работы в этом направлении, а</w:t>
      </w:r>
      <w:r w:rsidR="00D23822">
        <w:rPr>
          <w:rFonts w:ascii="Times New Roman" w:hAnsi="Times New Roman"/>
          <w:bCs/>
          <w:sz w:val="28"/>
          <w:szCs w:val="28"/>
        </w:rPr>
        <w:t xml:space="preserve"> с</w:t>
      </w:r>
      <w:r w:rsidR="00D35770" w:rsidRPr="00FD0408">
        <w:rPr>
          <w:rFonts w:ascii="Times New Roman" w:hAnsi="Times New Roman"/>
          <w:bCs/>
          <w:sz w:val="28"/>
          <w:szCs w:val="28"/>
        </w:rPr>
        <w:t xml:space="preserve"> приходом в повседневную жизнь сети Интернет </w:t>
      </w:r>
      <w:r w:rsidRPr="00FD0408">
        <w:rPr>
          <w:rFonts w:ascii="Times New Roman" w:hAnsi="Times New Roman"/>
          <w:bCs/>
          <w:sz w:val="28"/>
          <w:szCs w:val="28"/>
        </w:rPr>
        <w:t>появляются новые направления и возможности для её совершенствования.</w:t>
      </w:r>
    </w:p>
    <w:p w:rsidR="008F3A9A" w:rsidRPr="00FD0408" w:rsidRDefault="002440EA" w:rsidP="002440EA">
      <w:pPr>
        <w:tabs>
          <w:tab w:val="left" w:pos="0"/>
          <w:tab w:val="left" w:pos="709"/>
        </w:tabs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ab/>
      </w:r>
      <w:r w:rsidR="008F3A9A" w:rsidRPr="00FD0408">
        <w:rPr>
          <w:rFonts w:ascii="Times New Roman" w:hAnsi="Times New Roman"/>
          <w:bCs/>
          <w:sz w:val="28"/>
          <w:szCs w:val="28"/>
        </w:rPr>
        <w:t>Учащиеся</w:t>
      </w:r>
      <w:r w:rsidR="00F85744">
        <w:rPr>
          <w:rFonts w:ascii="Times New Roman" w:hAnsi="Times New Roman"/>
          <w:bCs/>
          <w:sz w:val="28"/>
          <w:szCs w:val="28"/>
        </w:rPr>
        <w:t>, которые</w:t>
      </w:r>
      <w:r w:rsidR="008F3A9A" w:rsidRPr="00FD0408">
        <w:rPr>
          <w:rFonts w:ascii="Times New Roman" w:hAnsi="Times New Roman"/>
          <w:bCs/>
          <w:sz w:val="28"/>
          <w:szCs w:val="28"/>
        </w:rPr>
        <w:t xml:space="preserve"> </w:t>
      </w:r>
      <w:r w:rsidRPr="00FD0408">
        <w:rPr>
          <w:rFonts w:ascii="Times New Roman" w:hAnsi="Times New Roman"/>
          <w:bCs/>
          <w:sz w:val="28"/>
          <w:szCs w:val="28"/>
        </w:rPr>
        <w:t>занимались по программе курса допол</w:t>
      </w:r>
      <w:r w:rsidR="00F85744">
        <w:rPr>
          <w:rFonts w:ascii="Times New Roman" w:hAnsi="Times New Roman"/>
          <w:bCs/>
          <w:sz w:val="28"/>
          <w:szCs w:val="28"/>
        </w:rPr>
        <w:t>нительного образования «Знаток»,</w:t>
      </w:r>
      <w:r w:rsidR="008F3A9A" w:rsidRPr="00FD0408">
        <w:rPr>
          <w:rFonts w:ascii="Times New Roman" w:hAnsi="Times New Roman"/>
          <w:bCs/>
          <w:sz w:val="28"/>
          <w:szCs w:val="28"/>
        </w:rPr>
        <w:t xml:space="preserve"> часто участвуют </w:t>
      </w:r>
      <w:r w:rsidRPr="00FD0408">
        <w:rPr>
          <w:rFonts w:ascii="Times New Roman" w:hAnsi="Times New Roman"/>
          <w:bCs/>
          <w:sz w:val="28"/>
          <w:szCs w:val="28"/>
        </w:rPr>
        <w:t xml:space="preserve">в дистанционных конкурсах, </w:t>
      </w:r>
      <w:r w:rsidR="008F3A9A" w:rsidRPr="00FD0408">
        <w:rPr>
          <w:rFonts w:ascii="Times New Roman" w:hAnsi="Times New Roman"/>
          <w:bCs/>
          <w:sz w:val="28"/>
          <w:szCs w:val="28"/>
        </w:rPr>
        <w:t>где достигают высоких результатов:</w:t>
      </w:r>
    </w:p>
    <w:p w:rsidR="00053C5F" w:rsidRPr="00FD0408" w:rsidRDefault="00053C5F" w:rsidP="00053C5F">
      <w:pPr>
        <w:tabs>
          <w:tab w:val="left" w:pos="0"/>
          <w:tab w:val="left" w:pos="709"/>
        </w:tabs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FD0408">
        <w:rPr>
          <w:rFonts w:ascii="Times New Roman" w:hAnsi="Times New Roman"/>
          <w:bCs/>
          <w:sz w:val="28"/>
          <w:szCs w:val="28"/>
          <w:u w:val="single"/>
        </w:rPr>
        <w:t>2011-2014 уч. г.</w:t>
      </w:r>
    </w:p>
    <w:p w:rsidR="00053C5F" w:rsidRPr="00FD0408" w:rsidRDefault="00053C5F" w:rsidP="00053C5F">
      <w:pPr>
        <w:numPr>
          <w:ilvl w:val="0"/>
          <w:numId w:val="15"/>
        </w:numPr>
        <w:tabs>
          <w:tab w:val="left" w:pos="0"/>
          <w:tab w:val="left" w:pos="709"/>
        </w:tabs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  <w:lang w:val="en-US"/>
        </w:rPr>
        <w:t>VIII</w:t>
      </w:r>
      <w:r w:rsidRPr="00FD0408">
        <w:rPr>
          <w:rFonts w:ascii="Times New Roman" w:hAnsi="Times New Roman"/>
          <w:bCs/>
          <w:sz w:val="28"/>
          <w:szCs w:val="28"/>
        </w:rPr>
        <w:t xml:space="preserve"> Международная Олимпиада по основам наук по предмету «Окружающий мир» - два диплома </w:t>
      </w:r>
      <w:r w:rsidRPr="00FD0408">
        <w:rPr>
          <w:rFonts w:ascii="Times New Roman" w:hAnsi="Times New Roman"/>
          <w:bCs/>
          <w:sz w:val="28"/>
          <w:szCs w:val="28"/>
          <w:lang w:val="en-US"/>
        </w:rPr>
        <w:t>III</w:t>
      </w:r>
      <w:r w:rsidRPr="00FD0408">
        <w:rPr>
          <w:rFonts w:ascii="Times New Roman" w:hAnsi="Times New Roman"/>
          <w:bCs/>
          <w:sz w:val="28"/>
          <w:szCs w:val="28"/>
        </w:rPr>
        <w:t xml:space="preserve"> степени.</w:t>
      </w:r>
    </w:p>
    <w:p w:rsidR="00053C5F" w:rsidRPr="00FD0408" w:rsidRDefault="00053C5F" w:rsidP="00053C5F">
      <w:pPr>
        <w:numPr>
          <w:ilvl w:val="0"/>
          <w:numId w:val="15"/>
        </w:numPr>
        <w:tabs>
          <w:tab w:val="left" w:pos="0"/>
          <w:tab w:val="left" w:pos="709"/>
        </w:tabs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>Международный конкурс-игра «Кенгуру» - 2 и 3 место по школе.</w:t>
      </w:r>
    </w:p>
    <w:p w:rsidR="00053C5F" w:rsidRPr="00FD0408" w:rsidRDefault="00053C5F" w:rsidP="00053C5F">
      <w:pPr>
        <w:numPr>
          <w:ilvl w:val="0"/>
          <w:numId w:val="16"/>
        </w:numPr>
        <w:tabs>
          <w:tab w:val="left" w:pos="0"/>
          <w:tab w:val="left" w:pos="709"/>
        </w:tabs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>Всероссийская дистанционная мультиолимпиада-марафон «Муравейник-2014» - 1 победитель.</w:t>
      </w:r>
    </w:p>
    <w:p w:rsidR="00053C5F" w:rsidRPr="00FD0408" w:rsidRDefault="00053C5F" w:rsidP="00053C5F">
      <w:pPr>
        <w:tabs>
          <w:tab w:val="left" w:pos="0"/>
          <w:tab w:val="left" w:pos="709"/>
        </w:tabs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FD0408">
        <w:rPr>
          <w:rFonts w:ascii="Times New Roman" w:hAnsi="Times New Roman"/>
          <w:bCs/>
          <w:sz w:val="28"/>
          <w:szCs w:val="28"/>
          <w:u w:val="single"/>
        </w:rPr>
        <w:t>2014-2015 уч. г.</w:t>
      </w:r>
    </w:p>
    <w:p w:rsidR="00053C5F" w:rsidRPr="00FD0408" w:rsidRDefault="00053C5F" w:rsidP="00053C5F">
      <w:pPr>
        <w:numPr>
          <w:ilvl w:val="0"/>
          <w:numId w:val="16"/>
        </w:numPr>
        <w:tabs>
          <w:tab w:val="left" w:pos="0"/>
          <w:tab w:val="left" w:pos="709"/>
        </w:tabs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>Всероссийская дистанционная мультиолимпиада-марафон «Муравейник-2015» - 3 победителя, 4 призёра.</w:t>
      </w:r>
    </w:p>
    <w:p w:rsidR="00053C5F" w:rsidRPr="00FD0408" w:rsidRDefault="003765FD" w:rsidP="00053C5F">
      <w:pPr>
        <w:numPr>
          <w:ilvl w:val="0"/>
          <w:numId w:val="16"/>
        </w:numPr>
        <w:tabs>
          <w:tab w:val="left" w:pos="0"/>
          <w:tab w:val="left" w:pos="709"/>
        </w:tabs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 xml:space="preserve">Всероссийский фотоконкурс «Уличная фотография» - диплом победителя </w:t>
      </w:r>
      <w:r w:rsidRPr="00FD0408">
        <w:rPr>
          <w:rFonts w:ascii="Times New Roman" w:hAnsi="Times New Roman"/>
          <w:bCs/>
          <w:sz w:val="28"/>
          <w:szCs w:val="28"/>
          <w:lang w:val="en-US"/>
        </w:rPr>
        <w:t>II</w:t>
      </w:r>
      <w:r w:rsidRPr="00FD0408">
        <w:rPr>
          <w:rFonts w:ascii="Times New Roman" w:hAnsi="Times New Roman"/>
          <w:bCs/>
          <w:sz w:val="28"/>
          <w:szCs w:val="28"/>
        </w:rPr>
        <w:t xml:space="preserve"> степени.</w:t>
      </w:r>
    </w:p>
    <w:p w:rsidR="002440EA" w:rsidRDefault="003765FD" w:rsidP="00053C5F">
      <w:pPr>
        <w:numPr>
          <w:ilvl w:val="0"/>
          <w:numId w:val="16"/>
        </w:numPr>
        <w:tabs>
          <w:tab w:val="left" w:pos="0"/>
          <w:tab w:val="left" w:pos="709"/>
        </w:tabs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>Первый Международный конкурс детского творчества «Танго яркой осени» - диплом лауреата.</w:t>
      </w:r>
    </w:p>
    <w:p w:rsidR="0098659E" w:rsidRDefault="0098659E" w:rsidP="008217D2">
      <w:pPr>
        <w:tabs>
          <w:tab w:val="left" w:pos="0"/>
        </w:tabs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8217D2">
        <w:rPr>
          <w:rFonts w:ascii="Times New Roman" w:hAnsi="Times New Roman"/>
          <w:bCs/>
          <w:sz w:val="28"/>
          <w:szCs w:val="28"/>
          <w:u w:val="single"/>
        </w:rPr>
        <w:lastRenderedPageBreak/>
        <w:t>2015-2016 уч. г.</w:t>
      </w:r>
    </w:p>
    <w:p w:rsidR="008217D2" w:rsidRDefault="008217D2" w:rsidP="008217D2">
      <w:pPr>
        <w:pStyle w:val="a4"/>
        <w:numPr>
          <w:ilvl w:val="0"/>
          <w:numId w:val="24"/>
        </w:numPr>
        <w:tabs>
          <w:tab w:val="left" w:pos="0"/>
        </w:tabs>
        <w:jc w:val="both"/>
        <w:rPr>
          <w:rFonts w:ascii="Times New Roman" w:hAnsi="Times New Roman"/>
          <w:bCs/>
          <w:sz w:val="28"/>
          <w:szCs w:val="28"/>
        </w:rPr>
      </w:pPr>
      <w:r w:rsidRPr="008217D2">
        <w:rPr>
          <w:rFonts w:ascii="Times New Roman" w:hAnsi="Times New Roman"/>
          <w:bCs/>
          <w:sz w:val="28"/>
          <w:szCs w:val="28"/>
        </w:rPr>
        <w:t>Всероссийский конкурс «КИТ – компьютеры, информатика, техно</w:t>
      </w:r>
      <w:r>
        <w:rPr>
          <w:rFonts w:ascii="Times New Roman" w:hAnsi="Times New Roman"/>
          <w:bCs/>
          <w:sz w:val="28"/>
          <w:szCs w:val="28"/>
        </w:rPr>
        <w:t>логии» - 1, 2 и 3 места по школе.</w:t>
      </w:r>
    </w:p>
    <w:p w:rsidR="00F36B8E" w:rsidRDefault="00F36B8E" w:rsidP="00F36B8E">
      <w:pPr>
        <w:pStyle w:val="a4"/>
        <w:tabs>
          <w:tab w:val="left" w:pos="0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F36B8E" w:rsidRDefault="00C920C3" w:rsidP="00F36B8E">
      <w:pPr>
        <w:pStyle w:val="a4"/>
        <w:numPr>
          <w:ilvl w:val="0"/>
          <w:numId w:val="24"/>
        </w:numPr>
        <w:tabs>
          <w:tab w:val="left" w:pos="0"/>
        </w:tabs>
        <w:jc w:val="both"/>
        <w:rPr>
          <w:rFonts w:ascii="Times New Roman" w:hAnsi="Times New Roman"/>
          <w:bCs/>
          <w:sz w:val="28"/>
          <w:szCs w:val="28"/>
        </w:rPr>
      </w:pPr>
      <w:r w:rsidRPr="00C920C3">
        <w:rPr>
          <w:rFonts w:ascii="Times New Roman" w:hAnsi="Times New Roman"/>
          <w:bCs/>
          <w:sz w:val="28"/>
          <w:szCs w:val="28"/>
        </w:rPr>
        <w:t>Межпредметный интеллектуальный конкурс «Львёнок»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36B8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36B8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2 диплома </w:t>
      </w:r>
      <w:r w:rsidR="00F36B8E">
        <w:rPr>
          <w:rFonts w:ascii="Times New Roman" w:hAnsi="Times New Roman"/>
          <w:bCs/>
          <w:sz w:val="28"/>
          <w:szCs w:val="28"/>
        </w:rPr>
        <w:t xml:space="preserve">   </w:t>
      </w:r>
      <w:r>
        <w:rPr>
          <w:rFonts w:ascii="Times New Roman" w:hAnsi="Times New Roman"/>
          <w:bCs/>
          <w:sz w:val="28"/>
          <w:szCs w:val="28"/>
          <w:lang w:val="en-US"/>
        </w:rPr>
        <w:t>I</w:t>
      </w:r>
      <w:r>
        <w:rPr>
          <w:rFonts w:ascii="Times New Roman" w:hAnsi="Times New Roman"/>
          <w:bCs/>
          <w:sz w:val="28"/>
          <w:szCs w:val="28"/>
        </w:rPr>
        <w:t xml:space="preserve"> степени, </w:t>
      </w:r>
      <w:r w:rsidR="00F36B8E" w:rsidRPr="00F36B8E">
        <w:rPr>
          <w:rFonts w:ascii="Times New Roman" w:hAnsi="Times New Roman"/>
          <w:bCs/>
          <w:sz w:val="28"/>
          <w:szCs w:val="28"/>
        </w:rPr>
        <w:t xml:space="preserve">диплом </w:t>
      </w:r>
      <w:r w:rsidR="00F36B8E">
        <w:rPr>
          <w:rFonts w:ascii="Times New Roman" w:hAnsi="Times New Roman"/>
          <w:bCs/>
          <w:sz w:val="28"/>
          <w:szCs w:val="28"/>
          <w:lang w:val="en-US"/>
        </w:rPr>
        <w:t>II</w:t>
      </w:r>
      <w:r w:rsidR="00F36B8E" w:rsidRPr="00F36B8E">
        <w:rPr>
          <w:rFonts w:ascii="Times New Roman" w:hAnsi="Times New Roman"/>
          <w:bCs/>
          <w:sz w:val="28"/>
          <w:szCs w:val="28"/>
        </w:rPr>
        <w:t xml:space="preserve"> степени</w:t>
      </w:r>
      <w:r>
        <w:rPr>
          <w:rFonts w:ascii="Times New Roman" w:hAnsi="Times New Roman"/>
          <w:bCs/>
          <w:sz w:val="28"/>
          <w:szCs w:val="28"/>
        </w:rPr>
        <w:t xml:space="preserve">, 3 диплома </w:t>
      </w:r>
      <w:r>
        <w:rPr>
          <w:rFonts w:ascii="Times New Roman" w:hAnsi="Times New Roman"/>
          <w:bCs/>
          <w:sz w:val="28"/>
          <w:szCs w:val="28"/>
          <w:lang w:val="en-US"/>
        </w:rPr>
        <w:t>III</w:t>
      </w:r>
      <w:r w:rsidRPr="00C920C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степени</w:t>
      </w:r>
      <w:r w:rsidR="00F36B8E">
        <w:rPr>
          <w:rFonts w:ascii="Times New Roman" w:hAnsi="Times New Roman"/>
          <w:bCs/>
          <w:sz w:val="28"/>
          <w:szCs w:val="28"/>
        </w:rPr>
        <w:t>.</w:t>
      </w:r>
    </w:p>
    <w:p w:rsidR="00F36B8E" w:rsidRPr="00F36B8E" w:rsidRDefault="00F36B8E" w:rsidP="00F36B8E">
      <w:pPr>
        <w:pStyle w:val="a4"/>
        <w:rPr>
          <w:rFonts w:ascii="Times New Roman" w:hAnsi="Times New Roman"/>
          <w:bCs/>
          <w:sz w:val="28"/>
          <w:szCs w:val="28"/>
        </w:rPr>
      </w:pPr>
    </w:p>
    <w:p w:rsidR="00F36B8E" w:rsidRDefault="00F36B8E" w:rsidP="00F36B8E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F36B8E">
        <w:rPr>
          <w:rFonts w:ascii="Times New Roman" w:hAnsi="Times New Roman"/>
          <w:bCs/>
          <w:sz w:val="28"/>
          <w:szCs w:val="28"/>
          <w:u w:val="single"/>
        </w:rPr>
        <w:t>2016-2017 уч. г.</w:t>
      </w:r>
    </w:p>
    <w:p w:rsidR="00F36B8E" w:rsidRDefault="00F36B8E" w:rsidP="00F36B8E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  <w:bCs/>
          <w:sz w:val="28"/>
          <w:szCs w:val="28"/>
          <w:u w:val="single"/>
        </w:rPr>
      </w:pPr>
    </w:p>
    <w:p w:rsidR="00F36B8E" w:rsidRPr="00051EB2" w:rsidRDefault="00F36B8E" w:rsidP="00F36B8E">
      <w:pPr>
        <w:pStyle w:val="a4"/>
        <w:numPr>
          <w:ilvl w:val="0"/>
          <w:numId w:val="25"/>
        </w:numPr>
        <w:tabs>
          <w:tab w:val="left" w:pos="0"/>
        </w:tabs>
        <w:jc w:val="both"/>
        <w:rPr>
          <w:rFonts w:ascii="Times New Roman" w:hAnsi="Times New Roman"/>
          <w:bCs/>
          <w:sz w:val="28"/>
          <w:szCs w:val="28"/>
        </w:rPr>
      </w:pPr>
      <w:r w:rsidRPr="00051EB2">
        <w:rPr>
          <w:rFonts w:ascii="Times New Roman" w:hAnsi="Times New Roman"/>
          <w:bCs/>
          <w:sz w:val="28"/>
          <w:szCs w:val="28"/>
        </w:rPr>
        <w:t>Олимпиада «Плюс»</w:t>
      </w:r>
      <w:r w:rsidR="00051EB2" w:rsidRPr="00051EB2">
        <w:rPr>
          <w:rFonts w:ascii="Times New Roman" w:hAnsi="Times New Roman"/>
          <w:bCs/>
          <w:sz w:val="28"/>
          <w:szCs w:val="28"/>
        </w:rPr>
        <w:t xml:space="preserve">, </w:t>
      </w:r>
      <w:r w:rsidR="00051EB2" w:rsidRPr="00051EB2">
        <w:rPr>
          <w:rFonts w:ascii="Times New Roman" w:hAnsi="Times New Roman"/>
          <w:bCs/>
          <w:sz w:val="28"/>
          <w:szCs w:val="28"/>
          <w:lang w:val="en-US"/>
        </w:rPr>
        <w:t>V</w:t>
      </w:r>
      <w:r w:rsidR="00051EB2" w:rsidRPr="00051EB2">
        <w:rPr>
          <w:rFonts w:ascii="Times New Roman" w:hAnsi="Times New Roman"/>
          <w:bCs/>
          <w:sz w:val="28"/>
          <w:szCs w:val="28"/>
        </w:rPr>
        <w:t xml:space="preserve"> онлайн-олимпиада по математике</w:t>
      </w:r>
      <w:r w:rsidR="00051EB2">
        <w:rPr>
          <w:rFonts w:ascii="Times New Roman" w:hAnsi="Times New Roman"/>
          <w:bCs/>
          <w:sz w:val="28"/>
          <w:szCs w:val="28"/>
        </w:rPr>
        <w:t xml:space="preserve"> – 3 диплома победителя.</w:t>
      </w:r>
    </w:p>
    <w:p w:rsidR="00F36B8E" w:rsidRPr="008217D2" w:rsidRDefault="00F36B8E" w:rsidP="00F36B8E">
      <w:pPr>
        <w:pStyle w:val="a4"/>
        <w:tabs>
          <w:tab w:val="left" w:pos="0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8F3A9A" w:rsidRPr="00FD0408" w:rsidRDefault="00A9739E" w:rsidP="00A9739E">
      <w:pPr>
        <w:tabs>
          <w:tab w:val="left" w:pos="0"/>
          <w:tab w:val="left" w:pos="709"/>
        </w:tabs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ab/>
        <w:t xml:space="preserve">Учащиеся </w:t>
      </w:r>
      <w:r w:rsidR="008F3A9A" w:rsidRPr="00FD0408">
        <w:rPr>
          <w:rFonts w:ascii="Times New Roman" w:hAnsi="Times New Roman"/>
          <w:bCs/>
          <w:sz w:val="28"/>
          <w:szCs w:val="28"/>
        </w:rPr>
        <w:t xml:space="preserve">разработали при помощи </w:t>
      </w:r>
      <w:r w:rsidR="00F85744">
        <w:rPr>
          <w:rFonts w:ascii="Times New Roman" w:hAnsi="Times New Roman"/>
          <w:bCs/>
          <w:sz w:val="28"/>
          <w:szCs w:val="28"/>
        </w:rPr>
        <w:t>педагога</w:t>
      </w:r>
      <w:r w:rsidR="008F3A9A" w:rsidRPr="00FD0408">
        <w:rPr>
          <w:rFonts w:ascii="Times New Roman" w:hAnsi="Times New Roman"/>
          <w:bCs/>
          <w:sz w:val="28"/>
          <w:szCs w:val="28"/>
        </w:rPr>
        <w:t xml:space="preserve"> </w:t>
      </w:r>
      <w:r w:rsidRPr="00FD0408">
        <w:rPr>
          <w:rFonts w:ascii="Times New Roman" w:hAnsi="Times New Roman"/>
          <w:bCs/>
          <w:sz w:val="28"/>
          <w:szCs w:val="28"/>
        </w:rPr>
        <w:t xml:space="preserve">ряд заданий на </w:t>
      </w:r>
      <w:r w:rsidR="00216995">
        <w:rPr>
          <w:rFonts w:ascii="Times New Roman" w:hAnsi="Times New Roman"/>
          <w:bCs/>
          <w:sz w:val="28"/>
          <w:szCs w:val="28"/>
          <w:lang w:val="en-US"/>
        </w:rPr>
        <w:t>w</w:t>
      </w:r>
      <w:r w:rsidRPr="00FD0408">
        <w:rPr>
          <w:rFonts w:ascii="Times New Roman" w:hAnsi="Times New Roman"/>
          <w:bCs/>
          <w:sz w:val="28"/>
          <w:szCs w:val="28"/>
        </w:rPr>
        <w:t>еб-сервис</w:t>
      </w:r>
      <w:r w:rsidR="00216995">
        <w:rPr>
          <w:rFonts w:ascii="Times New Roman" w:hAnsi="Times New Roman"/>
          <w:bCs/>
          <w:sz w:val="28"/>
          <w:szCs w:val="28"/>
        </w:rPr>
        <w:t>е</w:t>
      </w:r>
      <w:r w:rsidRPr="00FD0408">
        <w:rPr>
          <w:rFonts w:ascii="Times New Roman" w:hAnsi="Times New Roman"/>
          <w:bCs/>
          <w:sz w:val="28"/>
          <w:szCs w:val="28"/>
        </w:rPr>
        <w:t xml:space="preserve"> </w:t>
      </w:r>
      <w:r w:rsidRPr="00F85744">
        <w:rPr>
          <w:rFonts w:ascii="Times New Roman" w:hAnsi="Times New Roman"/>
          <w:b/>
          <w:bCs/>
          <w:i/>
          <w:sz w:val="28"/>
          <w:szCs w:val="28"/>
        </w:rPr>
        <w:t>learningapps.org</w:t>
      </w:r>
      <w:r w:rsidR="0098612E" w:rsidRPr="00FD0408">
        <w:rPr>
          <w:rFonts w:ascii="Times New Roman" w:hAnsi="Times New Roman"/>
          <w:bCs/>
          <w:sz w:val="28"/>
          <w:szCs w:val="28"/>
        </w:rPr>
        <w:t xml:space="preserve">: </w:t>
      </w:r>
      <w:hyperlink r:id="rId32" w:history="1">
        <w:r w:rsidR="0098612E" w:rsidRPr="00FD0408">
          <w:rPr>
            <w:rStyle w:val="ac"/>
            <w:rFonts w:ascii="Times New Roman" w:hAnsi="Times New Roman"/>
            <w:bCs/>
            <w:sz w:val="28"/>
            <w:szCs w:val="28"/>
          </w:rPr>
          <w:t>«Животный мир»</w:t>
        </w:r>
      </w:hyperlink>
      <w:r w:rsidR="0098612E" w:rsidRPr="00FD0408">
        <w:rPr>
          <w:rFonts w:ascii="Times New Roman" w:hAnsi="Times New Roman"/>
          <w:bCs/>
          <w:sz w:val="28"/>
          <w:szCs w:val="28"/>
        </w:rPr>
        <w:t xml:space="preserve">, </w:t>
      </w:r>
      <w:hyperlink r:id="rId33" w:history="1">
        <w:r w:rsidR="0098612E" w:rsidRPr="00FD0408">
          <w:rPr>
            <w:rStyle w:val="ac"/>
            <w:rFonts w:ascii="Times New Roman" w:hAnsi="Times New Roman"/>
            <w:bCs/>
            <w:sz w:val="28"/>
            <w:szCs w:val="28"/>
          </w:rPr>
          <w:t>«Знаменитые места мира»</w:t>
        </w:r>
      </w:hyperlink>
      <w:r w:rsidR="0098612E" w:rsidRPr="00FD0408">
        <w:rPr>
          <w:rFonts w:ascii="Times New Roman" w:hAnsi="Times New Roman"/>
          <w:bCs/>
          <w:sz w:val="28"/>
          <w:szCs w:val="28"/>
        </w:rPr>
        <w:t xml:space="preserve">, </w:t>
      </w:r>
      <w:hyperlink r:id="rId34" w:history="1">
        <w:r w:rsidR="0098612E" w:rsidRPr="00FD0408">
          <w:rPr>
            <w:rStyle w:val="ac"/>
            <w:rFonts w:ascii="Times New Roman" w:hAnsi="Times New Roman"/>
            <w:bCs/>
            <w:sz w:val="28"/>
            <w:szCs w:val="28"/>
          </w:rPr>
          <w:t>«Строение человека»</w:t>
        </w:r>
      </w:hyperlink>
      <w:r w:rsidR="0098612E" w:rsidRPr="00FD0408">
        <w:rPr>
          <w:rFonts w:ascii="Times New Roman" w:hAnsi="Times New Roman"/>
          <w:bCs/>
          <w:sz w:val="28"/>
          <w:szCs w:val="28"/>
        </w:rPr>
        <w:t xml:space="preserve">, </w:t>
      </w:r>
      <w:hyperlink r:id="rId35" w:history="1">
        <w:r w:rsidR="0098612E" w:rsidRPr="00FD0408">
          <w:rPr>
            <w:rStyle w:val="ac"/>
            <w:rFonts w:ascii="Times New Roman" w:hAnsi="Times New Roman"/>
            <w:bCs/>
            <w:sz w:val="28"/>
            <w:szCs w:val="28"/>
          </w:rPr>
          <w:t>«Права и обязанности»</w:t>
        </w:r>
      </w:hyperlink>
      <w:r w:rsidR="0098612E" w:rsidRPr="00FD0408">
        <w:rPr>
          <w:rFonts w:ascii="Times New Roman" w:hAnsi="Times New Roman"/>
          <w:bCs/>
          <w:sz w:val="28"/>
          <w:szCs w:val="28"/>
        </w:rPr>
        <w:t>.</w:t>
      </w:r>
    </w:p>
    <w:p w:rsidR="007C1343" w:rsidRPr="00FD0408" w:rsidRDefault="00356CDE" w:rsidP="00A9739E">
      <w:pPr>
        <w:tabs>
          <w:tab w:val="left" w:pos="0"/>
          <w:tab w:val="left" w:pos="709"/>
        </w:tabs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ab/>
      </w:r>
      <w:r w:rsidR="007C1343" w:rsidRPr="00FD0408">
        <w:rPr>
          <w:rFonts w:ascii="Times New Roman" w:hAnsi="Times New Roman"/>
          <w:bCs/>
          <w:sz w:val="28"/>
          <w:szCs w:val="28"/>
        </w:rPr>
        <w:t xml:space="preserve">Учащийся, </w:t>
      </w:r>
      <w:r w:rsidRPr="00FD0408">
        <w:rPr>
          <w:rFonts w:ascii="Times New Roman" w:hAnsi="Times New Roman"/>
          <w:bCs/>
          <w:sz w:val="28"/>
          <w:szCs w:val="28"/>
        </w:rPr>
        <w:t>которому была предложена дистанционная форма обучения, так как он продолжительное время находился за пределами ст</w:t>
      </w:r>
      <w:r w:rsidR="00190478" w:rsidRPr="00FD0408">
        <w:rPr>
          <w:rFonts w:ascii="Times New Roman" w:hAnsi="Times New Roman"/>
          <w:bCs/>
          <w:sz w:val="28"/>
          <w:szCs w:val="28"/>
        </w:rPr>
        <w:t>р</w:t>
      </w:r>
      <w:r w:rsidRPr="00FD0408">
        <w:rPr>
          <w:rFonts w:ascii="Times New Roman" w:hAnsi="Times New Roman"/>
          <w:bCs/>
          <w:sz w:val="28"/>
          <w:szCs w:val="28"/>
        </w:rPr>
        <w:t xml:space="preserve">аны, после своего возвращения на итоговой административной работе по математике подтвердил свой уровень </w:t>
      </w:r>
      <w:r w:rsidR="00190478" w:rsidRPr="00FD0408">
        <w:rPr>
          <w:rFonts w:ascii="Times New Roman" w:hAnsi="Times New Roman"/>
          <w:bCs/>
          <w:sz w:val="28"/>
          <w:szCs w:val="28"/>
        </w:rPr>
        <w:t xml:space="preserve">усвоения материала </w:t>
      </w:r>
      <w:r w:rsidRPr="00FD0408">
        <w:rPr>
          <w:rFonts w:ascii="Times New Roman" w:hAnsi="Times New Roman"/>
          <w:bCs/>
          <w:sz w:val="28"/>
          <w:szCs w:val="28"/>
        </w:rPr>
        <w:t>по предмету.</w:t>
      </w:r>
    </w:p>
    <w:p w:rsidR="008F3A9A" w:rsidRPr="00FD0408" w:rsidRDefault="001549AF" w:rsidP="00916914">
      <w:pPr>
        <w:tabs>
          <w:tab w:val="left" w:pos="0"/>
          <w:tab w:val="left" w:pos="709"/>
        </w:tabs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Также</w:t>
      </w:r>
      <w:r w:rsidR="008F3A9A" w:rsidRPr="00FD0408">
        <w:rPr>
          <w:rFonts w:ascii="Times New Roman" w:hAnsi="Times New Roman"/>
          <w:bCs/>
          <w:sz w:val="28"/>
          <w:szCs w:val="28"/>
        </w:rPr>
        <w:t xml:space="preserve"> я нахожу возможности для организации тесного взаимодействия с родителями учащихся, включение их в систему </w:t>
      </w:r>
      <w:r w:rsidR="00916914" w:rsidRPr="00FD0408">
        <w:rPr>
          <w:rFonts w:ascii="Times New Roman" w:hAnsi="Times New Roman"/>
          <w:bCs/>
          <w:sz w:val="28"/>
          <w:szCs w:val="28"/>
        </w:rPr>
        <w:t>дистанционного обучения</w:t>
      </w:r>
      <w:r w:rsidR="008F3A9A" w:rsidRPr="00FD0408">
        <w:rPr>
          <w:rFonts w:ascii="Times New Roman" w:hAnsi="Times New Roman"/>
          <w:bCs/>
          <w:sz w:val="28"/>
          <w:szCs w:val="28"/>
        </w:rPr>
        <w:t>, что особо важно в начальной школе, так как ребёнок младшего школьного возраста</w:t>
      </w:r>
      <w:r w:rsidR="00916914" w:rsidRPr="00FD0408">
        <w:rPr>
          <w:rFonts w:ascii="Times New Roman" w:hAnsi="Times New Roman"/>
          <w:bCs/>
          <w:sz w:val="28"/>
          <w:szCs w:val="28"/>
        </w:rPr>
        <w:t xml:space="preserve"> не может самостоятельно эффективно распределить время, организовать </w:t>
      </w:r>
      <w:r w:rsidR="00517A8F" w:rsidRPr="00FD0408">
        <w:rPr>
          <w:rFonts w:ascii="Times New Roman" w:hAnsi="Times New Roman"/>
          <w:bCs/>
          <w:sz w:val="28"/>
          <w:szCs w:val="28"/>
        </w:rPr>
        <w:t>свою работу</w:t>
      </w:r>
      <w:r w:rsidR="008F3A9A" w:rsidRPr="00FD0408">
        <w:rPr>
          <w:rFonts w:ascii="Times New Roman" w:hAnsi="Times New Roman"/>
          <w:bCs/>
          <w:sz w:val="28"/>
          <w:szCs w:val="28"/>
        </w:rPr>
        <w:t xml:space="preserve">. </w:t>
      </w:r>
      <w:r w:rsidR="00517A8F" w:rsidRPr="00FD0408">
        <w:rPr>
          <w:rFonts w:ascii="Times New Roman" w:hAnsi="Times New Roman"/>
          <w:bCs/>
          <w:sz w:val="28"/>
          <w:szCs w:val="28"/>
        </w:rPr>
        <w:t xml:space="preserve">Часть родителей не только оказали поддержку своим детей, но и оценили возможности электронной почты и </w:t>
      </w:r>
      <w:r w:rsidR="00517A8F" w:rsidRPr="00FD0408">
        <w:rPr>
          <w:rFonts w:ascii="Times New Roman" w:hAnsi="Times New Roman"/>
          <w:bCs/>
          <w:sz w:val="28"/>
          <w:szCs w:val="28"/>
          <w:lang w:val="en-US"/>
        </w:rPr>
        <w:t>S</w:t>
      </w:r>
      <w:r w:rsidR="007C1343" w:rsidRPr="00FD0408">
        <w:rPr>
          <w:rFonts w:ascii="Times New Roman" w:hAnsi="Times New Roman"/>
          <w:bCs/>
          <w:sz w:val="28"/>
          <w:szCs w:val="28"/>
          <w:lang w:val="en-US"/>
        </w:rPr>
        <w:t>kype</w:t>
      </w:r>
      <w:r w:rsidR="007C1343" w:rsidRPr="00FD0408">
        <w:rPr>
          <w:rFonts w:ascii="Times New Roman" w:hAnsi="Times New Roman"/>
          <w:bCs/>
          <w:sz w:val="28"/>
          <w:szCs w:val="28"/>
        </w:rPr>
        <w:t xml:space="preserve"> для связи с классным руководителем.</w:t>
      </w:r>
      <w:r w:rsidR="00C26B76">
        <w:rPr>
          <w:rFonts w:ascii="Times New Roman" w:hAnsi="Times New Roman"/>
          <w:bCs/>
          <w:sz w:val="28"/>
          <w:szCs w:val="28"/>
        </w:rPr>
        <w:t xml:space="preserve"> </w:t>
      </w:r>
      <w:r w:rsidR="008F3A9A" w:rsidRPr="00FD0408">
        <w:rPr>
          <w:rFonts w:ascii="Times New Roman" w:hAnsi="Times New Roman"/>
          <w:bCs/>
          <w:sz w:val="28"/>
          <w:szCs w:val="28"/>
        </w:rPr>
        <w:t xml:space="preserve">Безусловно, </w:t>
      </w:r>
      <w:r w:rsidR="007C1343" w:rsidRPr="00FD0408">
        <w:rPr>
          <w:rFonts w:ascii="Times New Roman" w:hAnsi="Times New Roman"/>
          <w:bCs/>
          <w:sz w:val="28"/>
          <w:szCs w:val="28"/>
        </w:rPr>
        <w:t xml:space="preserve">организовать дистанционное обучение </w:t>
      </w:r>
      <w:r w:rsidR="008F3A9A" w:rsidRPr="00FD0408">
        <w:rPr>
          <w:rFonts w:ascii="Times New Roman" w:hAnsi="Times New Roman"/>
          <w:bCs/>
          <w:sz w:val="28"/>
          <w:szCs w:val="28"/>
        </w:rPr>
        <w:t xml:space="preserve">младших школьников </w:t>
      </w:r>
      <w:r w:rsidR="007C1343" w:rsidRPr="00FD0408">
        <w:rPr>
          <w:rFonts w:ascii="Times New Roman" w:hAnsi="Times New Roman"/>
          <w:bCs/>
          <w:sz w:val="28"/>
          <w:szCs w:val="28"/>
        </w:rPr>
        <w:t xml:space="preserve">невозможно без </w:t>
      </w:r>
      <w:r w:rsidR="008F3A9A" w:rsidRPr="00FD0408">
        <w:rPr>
          <w:rFonts w:ascii="Times New Roman" w:hAnsi="Times New Roman"/>
          <w:bCs/>
          <w:sz w:val="28"/>
          <w:szCs w:val="28"/>
        </w:rPr>
        <w:t xml:space="preserve">согласованности </w:t>
      </w:r>
      <w:r w:rsidR="007C1343" w:rsidRPr="00FD0408">
        <w:rPr>
          <w:rFonts w:ascii="Times New Roman" w:hAnsi="Times New Roman"/>
          <w:bCs/>
          <w:sz w:val="28"/>
          <w:szCs w:val="28"/>
        </w:rPr>
        <w:t>действий</w:t>
      </w:r>
      <w:r w:rsidR="008F3A9A" w:rsidRPr="00FD0408">
        <w:rPr>
          <w:rFonts w:ascii="Times New Roman" w:hAnsi="Times New Roman"/>
          <w:bCs/>
          <w:sz w:val="28"/>
          <w:szCs w:val="28"/>
        </w:rPr>
        <w:t xml:space="preserve"> семьи и школы.</w:t>
      </w:r>
    </w:p>
    <w:p w:rsidR="008F3A9A" w:rsidRPr="00FD0408" w:rsidRDefault="00190478" w:rsidP="00670C25">
      <w:pPr>
        <w:tabs>
          <w:tab w:val="left" w:pos="0"/>
          <w:tab w:val="left" w:pos="709"/>
        </w:tabs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ab/>
        <w:t>Также п</w:t>
      </w:r>
      <w:r w:rsidR="008F3A9A" w:rsidRPr="00FD0408">
        <w:rPr>
          <w:rFonts w:ascii="Times New Roman" w:hAnsi="Times New Roman"/>
          <w:bCs/>
          <w:sz w:val="28"/>
          <w:szCs w:val="28"/>
        </w:rPr>
        <w:t xml:space="preserve">роводилось исследование по изучению </w:t>
      </w:r>
      <w:r w:rsidR="006812A0" w:rsidRPr="00FD0408">
        <w:rPr>
          <w:rFonts w:ascii="Times New Roman" w:hAnsi="Times New Roman"/>
          <w:bCs/>
          <w:sz w:val="28"/>
          <w:szCs w:val="28"/>
        </w:rPr>
        <w:t xml:space="preserve">степени готовности </w:t>
      </w:r>
      <w:r w:rsidR="008F3A9A" w:rsidRPr="00FD0408">
        <w:rPr>
          <w:rFonts w:ascii="Times New Roman" w:hAnsi="Times New Roman"/>
          <w:bCs/>
          <w:sz w:val="28"/>
          <w:szCs w:val="28"/>
        </w:rPr>
        <w:t>младших школьников</w:t>
      </w:r>
      <w:r w:rsidR="006812A0" w:rsidRPr="00FD0408">
        <w:rPr>
          <w:rFonts w:ascii="Times New Roman" w:hAnsi="Times New Roman"/>
          <w:bCs/>
          <w:sz w:val="28"/>
          <w:szCs w:val="28"/>
        </w:rPr>
        <w:t xml:space="preserve"> и их родителей к дистанционной форме обучения, а также их отношение к ней по результатам работы в данном напр</w:t>
      </w:r>
      <w:r w:rsidR="00670C25" w:rsidRPr="00FD0408">
        <w:rPr>
          <w:rFonts w:ascii="Times New Roman" w:hAnsi="Times New Roman"/>
          <w:bCs/>
          <w:sz w:val="28"/>
          <w:szCs w:val="28"/>
        </w:rPr>
        <w:t>а</w:t>
      </w:r>
      <w:r w:rsidR="006812A0" w:rsidRPr="00FD0408">
        <w:rPr>
          <w:rFonts w:ascii="Times New Roman" w:hAnsi="Times New Roman"/>
          <w:bCs/>
          <w:sz w:val="28"/>
          <w:szCs w:val="28"/>
        </w:rPr>
        <w:t>влении</w:t>
      </w:r>
      <w:r w:rsidR="008F3A9A" w:rsidRPr="00FD0408">
        <w:rPr>
          <w:rFonts w:ascii="Times New Roman" w:hAnsi="Times New Roman"/>
          <w:bCs/>
          <w:sz w:val="28"/>
          <w:szCs w:val="28"/>
        </w:rPr>
        <w:t>.  В качестве основного метода исследования было выбрано анкет</w:t>
      </w:r>
      <w:r w:rsidR="00670C25" w:rsidRPr="00FD0408">
        <w:rPr>
          <w:rFonts w:ascii="Times New Roman" w:hAnsi="Times New Roman"/>
          <w:bCs/>
          <w:sz w:val="28"/>
          <w:szCs w:val="28"/>
        </w:rPr>
        <w:t>ирование</w:t>
      </w:r>
      <w:r w:rsidR="008F3A9A" w:rsidRPr="00FD0408">
        <w:rPr>
          <w:rFonts w:ascii="Times New Roman" w:hAnsi="Times New Roman"/>
          <w:bCs/>
          <w:sz w:val="28"/>
          <w:szCs w:val="28"/>
        </w:rPr>
        <w:t>.</w:t>
      </w:r>
    </w:p>
    <w:p w:rsidR="008F3A9A" w:rsidRPr="00FD0408" w:rsidRDefault="00670C25" w:rsidP="00C20343">
      <w:pPr>
        <w:tabs>
          <w:tab w:val="left" w:pos="0"/>
          <w:tab w:val="left" w:pos="709"/>
        </w:tabs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ab/>
      </w:r>
      <w:r w:rsidR="008F3A9A" w:rsidRPr="00FD0408">
        <w:rPr>
          <w:rFonts w:ascii="Times New Roman" w:hAnsi="Times New Roman"/>
          <w:bCs/>
          <w:sz w:val="28"/>
          <w:szCs w:val="28"/>
        </w:rPr>
        <w:t xml:space="preserve">В </w:t>
      </w:r>
      <w:r w:rsidRPr="00FD0408">
        <w:rPr>
          <w:rFonts w:ascii="Times New Roman" w:hAnsi="Times New Roman"/>
          <w:bCs/>
          <w:sz w:val="28"/>
          <w:szCs w:val="28"/>
        </w:rPr>
        <w:t xml:space="preserve">данном </w:t>
      </w:r>
      <w:r w:rsidR="008F3A9A" w:rsidRPr="00FD0408">
        <w:rPr>
          <w:rFonts w:ascii="Times New Roman" w:hAnsi="Times New Roman"/>
          <w:bCs/>
          <w:sz w:val="28"/>
          <w:szCs w:val="28"/>
        </w:rPr>
        <w:t xml:space="preserve">исследовании </w:t>
      </w:r>
      <w:r w:rsidRPr="00FD0408">
        <w:rPr>
          <w:rFonts w:ascii="Times New Roman" w:hAnsi="Times New Roman"/>
          <w:bCs/>
          <w:sz w:val="28"/>
          <w:szCs w:val="28"/>
        </w:rPr>
        <w:t>приняли</w:t>
      </w:r>
      <w:r w:rsidR="008F3A9A" w:rsidRPr="00FD0408">
        <w:rPr>
          <w:rFonts w:ascii="Times New Roman" w:hAnsi="Times New Roman"/>
          <w:bCs/>
          <w:sz w:val="28"/>
          <w:szCs w:val="28"/>
        </w:rPr>
        <w:t xml:space="preserve"> участие </w:t>
      </w:r>
      <w:r w:rsidRPr="00FD0408">
        <w:rPr>
          <w:rFonts w:ascii="Times New Roman" w:hAnsi="Times New Roman"/>
          <w:bCs/>
          <w:sz w:val="28"/>
          <w:szCs w:val="28"/>
        </w:rPr>
        <w:t>7</w:t>
      </w:r>
      <w:r w:rsidR="008F3A9A" w:rsidRPr="00FD0408">
        <w:rPr>
          <w:rFonts w:ascii="Times New Roman" w:hAnsi="Times New Roman"/>
          <w:bCs/>
          <w:sz w:val="28"/>
          <w:szCs w:val="28"/>
        </w:rPr>
        <w:t xml:space="preserve"> учащихся </w:t>
      </w:r>
      <w:r w:rsidR="0073423A" w:rsidRPr="00FD0408">
        <w:rPr>
          <w:rFonts w:ascii="Times New Roman" w:hAnsi="Times New Roman"/>
          <w:bCs/>
          <w:sz w:val="28"/>
          <w:szCs w:val="28"/>
        </w:rPr>
        <w:t>2010-2014 годов обучения в начальной школе и 2 первоклассника (2014-2015 уч. г.) и их родители.</w:t>
      </w:r>
      <w:r w:rsidR="00FD5D23" w:rsidRPr="00FD0408">
        <w:rPr>
          <w:rFonts w:ascii="Times New Roman" w:hAnsi="Times New Roman"/>
          <w:bCs/>
          <w:sz w:val="28"/>
          <w:szCs w:val="28"/>
        </w:rPr>
        <w:t xml:space="preserve"> Учащиеся проходили анкетирование при помощи родителей или педагога.</w:t>
      </w:r>
    </w:p>
    <w:p w:rsidR="009E0B73" w:rsidRPr="00FD0408" w:rsidRDefault="00D75271" w:rsidP="008F3A9A">
      <w:pPr>
        <w:tabs>
          <w:tab w:val="left" w:pos="0"/>
          <w:tab w:val="left" w:pos="284"/>
        </w:tabs>
        <w:jc w:val="both"/>
        <w:rPr>
          <w:rFonts w:ascii="Times New Roman" w:hAnsi="Times New Roman"/>
          <w:bCs/>
          <w:sz w:val="28"/>
          <w:szCs w:val="28"/>
        </w:rPr>
      </w:pPr>
      <w:hyperlink r:id="rId36" w:history="1">
        <w:r w:rsidR="00C35451" w:rsidRPr="00FD0408">
          <w:rPr>
            <w:rStyle w:val="ac"/>
            <w:rFonts w:ascii="Times New Roman" w:hAnsi="Times New Roman"/>
            <w:bCs/>
            <w:sz w:val="28"/>
            <w:szCs w:val="28"/>
          </w:rPr>
          <w:t>Анкетирование родителей</w:t>
        </w:r>
      </w:hyperlink>
      <w:r w:rsidR="00EF708E">
        <w:t xml:space="preserve"> </w:t>
      </w:r>
      <w:r w:rsidR="00222FF2" w:rsidRPr="00FD0408">
        <w:rPr>
          <w:rFonts w:ascii="Times New Roman" w:hAnsi="Times New Roman"/>
          <w:bCs/>
          <w:sz w:val="28"/>
          <w:szCs w:val="28"/>
        </w:rPr>
        <w:t>выявило</w:t>
      </w:r>
      <w:r w:rsidR="009E0B73" w:rsidRPr="00FD0408">
        <w:rPr>
          <w:rFonts w:ascii="Times New Roman" w:hAnsi="Times New Roman"/>
          <w:bCs/>
          <w:sz w:val="28"/>
          <w:szCs w:val="28"/>
        </w:rPr>
        <w:t>:</w:t>
      </w:r>
    </w:p>
    <w:p w:rsidR="00C35451" w:rsidRPr="00FD0408" w:rsidRDefault="009E0B73" w:rsidP="009E0B73">
      <w:pPr>
        <w:pStyle w:val="a4"/>
        <w:numPr>
          <w:ilvl w:val="0"/>
          <w:numId w:val="17"/>
        </w:numPr>
        <w:tabs>
          <w:tab w:val="left" w:pos="0"/>
          <w:tab w:val="left" w:pos="284"/>
        </w:tabs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>технические условия для организации дистанционного обучения есть у всех опрашиваемых;</w:t>
      </w:r>
    </w:p>
    <w:p w:rsidR="009E0B73" w:rsidRPr="00FD0408" w:rsidRDefault="009E0B73" w:rsidP="009E0B73">
      <w:pPr>
        <w:pStyle w:val="a4"/>
        <w:numPr>
          <w:ilvl w:val="0"/>
          <w:numId w:val="17"/>
        </w:numPr>
        <w:tabs>
          <w:tab w:val="left" w:pos="0"/>
          <w:tab w:val="left" w:pos="284"/>
        </w:tabs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 xml:space="preserve">большинство родителей положительно относятся к получению их детьми дополнительного образования </w:t>
      </w:r>
      <w:r w:rsidR="0040572F" w:rsidRPr="00FD0408">
        <w:rPr>
          <w:rFonts w:ascii="Times New Roman" w:hAnsi="Times New Roman"/>
          <w:bCs/>
          <w:sz w:val="28"/>
          <w:szCs w:val="28"/>
        </w:rPr>
        <w:t>с помо</w:t>
      </w:r>
      <w:r w:rsidR="00A838B4" w:rsidRPr="00FD0408">
        <w:rPr>
          <w:rFonts w:ascii="Times New Roman" w:hAnsi="Times New Roman"/>
          <w:bCs/>
          <w:sz w:val="28"/>
          <w:szCs w:val="28"/>
        </w:rPr>
        <w:t xml:space="preserve">щью дистанционных </w:t>
      </w:r>
      <w:r w:rsidR="0040572F" w:rsidRPr="00FD0408">
        <w:rPr>
          <w:rFonts w:ascii="Times New Roman" w:hAnsi="Times New Roman"/>
          <w:bCs/>
          <w:sz w:val="28"/>
          <w:szCs w:val="28"/>
        </w:rPr>
        <w:t>технологий;</w:t>
      </w:r>
    </w:p>
    <w:p w:rsidR="0040572F" w:rsidRPr="00FD0408" w:rsidRDefault="00A838B4" w:rsidP="009E0B73">
      <w:pPr>
        <w:pStyle w:val="a4"/>
        <w:numPr>
          <w:ilvl w:val="0"/>
          <w:numId w:val="17"/>
        </w:numPr>
        <w:tabs>
          <w:tab w:val="left" w:pos="0"/>
          <w:tab w:val="left" w:pos="284"/>
        </w:tabs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>только часть родителей активно пользуются электронной почтой</w:t>
      </w:r>
      <w:r w:rsidR="00D46986" w:rsidRPr="00FD0408">
        <w:rPr>
          <w:rFonts w:ascii="Times New Roman" w:hAnsi="Times New Roman"/>
          <w:bCs/>
          <w:sz w:val="28"/>
          <w:szCs w:val="28"/>
        </w:rPr>
        <w:t xml:space="preserve"> для получения и передачи информации;</w:t>
      </w:r>
    </w:p>
    <w:p w:rsidR="00D46986" w:rsidRPr="00FD0408" w:rsidRDefault="00D46986" w:rsidP="00D46986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ab/>
      </w:r>
    </w:p>
    <w:p w:rsidR="00D46986" w:rsidRPr="00FD0408" w:rsidRDefault="00D46986" w:rsidP="00D46986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ab/>
        <w:t>По таблице 1 можно увидеть в цифровых данных, что доказывает выше сказанные слова.</w:t>
      </w:r>
    </w:p>
    <w:p w:rsidR="00D46986" w:rsidRPr="00FD0408" w:rsidRDefault="00D46986" w:rsidP="00D46986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  <w:bCs/>
          <w:sz w:val="28"/>
          <w:szCs w:val="28"/>
        </w:rPr>
      </w:pPr>
    </w:p>
    <w:p w:rsidR="00D46986" w:rsidRPr="00FD0408" w:rsidRDefault="00D46986" w:rsidP="00D46986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FD0408">
        <w:rPr>
          <w:rFonts w:ascii="Times New Roman" w:hAnsi="Times New Roman"/>
          <w:b/>
          <w:bCs/>
          <w:i/>
          <w:sz w:val="28"/>
          <w:szCs w:val="28"/>
        </w:rPr>
        <w:t>Таблица 1.</w:t>
      </w:r>
    </w:p>
    <w:p w:rsidR="0077297F" w:rsidRPr="00FD0408" w:rsidRDefault="00607FE1" w:rsidP="00607FE1">
      <w:pPr>
        <w:pStyle w:val="a4"/>
        <w:tabs>
          <w:tab w:val="left" w:pos="0"/>
        </w:tabs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FD0408">
        <w:rPr>
          <w:rFonts w:ascii="Times New Roman" w:hAnsi="Times New Roman"/>
          <w:b/>
          <w:bCs/>
          <w:sz w:val="28"/>
          <w:szCs w:val="28"/>
        </w:rPr>
        <w:t>Организация дистанционного обучения (родители).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920"/>
        <w:gridCol w:w="1825"/>
        <w:gridCol w:w="1826"/>
      </w:tblGrid>
      <w:tr w:rsidR="00C20343" w:rsidRPr="00FD0408" w:rsidTr="00987EDE">
        <w:tc>
          <w:tcPr>
            <w:tcW w:w="5920" w:type="dxa"/>
          </w:tcPr>
          <w:p w:rsidR="00C20343" w:rsidRPr="00FD0408" w:rsidRDefault="00C20343" w:rsidP="00D46986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D0408">
              <w:rPr>
                <w:rFonts w:ascii="Times New Roman" w:hAnsi="Times New Roman"/>
                <w:bCs/>
                <w:sz w:val="28"/>
                <w:szCs w:val="28"/>
              </w:rPr>
              <w:t>Есть дома компьютер, подключённый к сети Интернет.</w:t>
            </w:r>
          </w:p>
        </w:tc>
        <w:tc>
          <w:tcPr>
            <w:tcW w:w="1825" w:type="dxa"/>
          </w:tcPr>
          <w:p w:rsidR="00C20343" w:rsidRPr="00FD0408" w:rsidRDefault="00C20343" w:rsidP="00987EDE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0408">
              <w:rPr>
                <w:rFonts w:ascii="Times New Roman" w:hAnsi="Times New Roman"/>
                <w:bCs/>
                <w:sz w:val="28"/>
                <w:szCs w:val="28"/>
              </w:rPr>
              <w:t>9 чел.</w:t>
            </w:r>
          </w:p>
        </w:tc>
        <w:tc>
          <w:tcPr>
            <w:tcW w:w="1826" w:type="dxa"/>
          </w:tcPr>
          <w:p w:rsidR="00C20343" w:rsidRPr="00FD0408" w:rsidRDefault="00C20343" w:rsidP="00987EDE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0408">
              <w:rPr>
                <w:rFonts w:ascii="Times New Roman" w:hAnsi="Times New Roman"/>
                <w:bCs/>
                <w:sz w:val="28"/>
                <w:szCs w:val="28"/>
              </w:rPr>
              <w:t>100%</w:t>
            </w:r>
          </w:p>
        </w:tc>
      </w:tr>
      <w:tr w:rsidR="00C20343" w:rsidRPr="00FD0408" w:rsidTr="00987EDE">
        <w:tc>
          <w:tcPr>
            <w:tcW w:w="5920" w:type="dxa"/>
          </w:tcPr>
          <w:p w:rsidR="00C20343" w:rsidRPr="00FD0408" w:rsidRDefault="00C20343" w:rsidP="00D46986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D0408">
              <w:rPr>
                <w:rFonts w:ascii="Times New Roman" w:hAnsi="Times New Roman"/>
                <w:bCs/>
                <w:sz w:val="28"/>
                <w:szCs w:val="28"/>
              </w:rPr>
              <w:t>Есть электронная почта, которой умеют пользоваться.</w:t>
            </w:r>
          </w:p>
        </w:tc>
        <w:tc>
          <w:tcPr>
            <w:tcW w:w="1825" w:type="dxa"/>
          </w:tcPr>
          <w:p w:rsidR="00C20343" w:rsidRPr="00FD0408" w:rsidRDefault="00C20343" w:rsidP="00987EDE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0408">
              <w:rPr>
                <w:rFonts w:ascii="Times New Roman" w:hAnsi="Times New Roman"/>
                <w:bCs/>
                <w:sz w:val="28"/>
                <w:szCs w:val="28"/>
              </w:rPr>
              <w:t>3 чел.</w:t>
            </w:r>
          </w:p>
        </w:tc>
        <w:tc>
          <w:tcPr>
            <w:tcW w:w="1826" w:type="dxa"/>
          </w:tcPr>
          <w:p w:rsidR="00C20343" w:rsidRPr="00FD0408" w:rsidRDefault="0040572F" w:rsidP="00987EDE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0408">
              <w:rPr>
                <w:rFonts w:ascii="Times New Roman" w:hAnsi="Times New Roman"/>
                <w:bCs/>
                <w:sz w:val="28"/>
                <w:szCs w:val="28"/>
              </w:rPr>
              <w:t>33%</w:t>
            </w:r>
          </w:p>
        </w:tc>
      </w:tr>
      <w:tr w:rsidR="00C20343" w:rsidRPr="00FD0408" w:rsidTr="00987EDE">
        <w:tc>
          <w:tcPr>
            <w:tcW w:w="5920" w:type="dxa"/>
          </w:tcPr>
          <w:p w:rsidR="00C20343" w:rsidRPr="00FD0408" w:rsidRDefault="009E0B73" w:rsidP="009E0B73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D0408">
              <w:rPr>
                <w:rFonts w:ascii="Times New Roman" w:hAnsi="Times New Roman"/>
                <w:bCs/>
                <w:sz w:val="28"/>
                <w:szCs w:val="28"/>
              </w:rPr>
              <w:t>Считают, что</w:t>
            </w:r>
            <w:r w:rsidR="00C20343" w:rsidRPr="00FD0408">
              <w:rPr>
                <w:rFonts w:ascii="Times New Roman" w:hAnsi="Times New Roman"/>
                <w:bCs/>
                <w:sz w:val="28"/>
                <w:szCs w:val="28"/>
              </w:rPr>
              <w:t xml:space="preserve"> дистанционное обучение поддерживает интерес и мотивацию ребён</w:t>
            </w:r>
            <w:r w:rsidRPr="00FD0408">
              <w:rPr>
                <w:rFonts w:ascii="Times New Roman" w:hAnsi="Times New Roman"/>
                <w:bCs/>
                <w:sz w:val="28"/>
                <w:szCs w:val="28"/>
              </w:rPr>
              <w:t>ка к изучению и познанию нового.</w:t>
            </w:r>
          </w:p>
        </w:tc>
        <w:tc>
          <w:tcPr>
            <w:tcW w:w="1825" w:type="dxa"/>
          </w:tcPr>
          <w:p w:rsidR="00C20343" w:rsidRPr="00FD0408" w:rsidRDefault="009E0B73" w:rsidP="00987EDE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0408">
              <w:rPr>
                <w:rFonts w:ascii="Times New Roman" w:hAnsi="Times New Roman"/>
                <w:bCs/>
                <w:sz w:val="28"/>
                <w:szCs w:val="28"/>
              </w:rPr>
              <w:t>6 чел.</w:t>
            </w:r>
          </w:p>
        </w:tc>
        <w:tc>
          <w:tcPr>
            <w:tcW w:w="1826" w:type="dxa"/>
          </w:tcPr>
          <w:p w:rsidR="00C20343" w:rsidRPr="00FD0408" w:rsidRDefault="0040572F" w:rsidP="00987EDE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0408">
              <w:rPr>
                <w:rFonts w:ascii="Times New Roman" w:hAnsi="Times New Roman"/>
                <w:bCs/>
                <w:sz w:val="28"/>
                <w:szCs w:val="28"/>
              </w:rPr>
              <w:t>67%</w:t>
            </w:r>
          </w:p>
        </w:tc>
      </w:tr>
      <w:tr w:rsidR="00C20343" w:rsidRPr="00FD0408" w:rsidTr="00987EDE">
        <w:tc>
          <w:tcPr>
            <w:tcW w:w="5920" w:type="dxa"/>
          </w:tcPr>
          <w:p w:rsidR="00C20343" w:rsidRPr="00FD0408" w:rsidRDefault="009E0B73" w:rsidP="008F3A9A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D0408">
              <w:rPr>
                <w:rFonts w:ascii="Times New Roman" w:hAnsi="Times New Roman"/>
                <w:bCs/>
                <w:sz w:val="28"/>
                <w:szCs w:val="28"/>
              </w:rPr>
              <w:t>Хотели бы, чтобы ребёнок получал дополнительное образование в режиме дистанционного обучения.</w:t>
            </w:r>
          </w:p>
        </w:tc>
        <w:tc>
          <w:tcPr>
            <w:tcW w:w="1825" w:type="dxa"/>
          </w:tcPr>
          <w:p w:rsidR="00C20343" w:rsidRPr="00FD0408" w:rsidRDefault="009E0B73" w:rsidP="00987EDE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0408">
              <w:rPr>
                <w:rFonts w:ascii="Times New Roman" w:hAnsi="Times New Roman"/>
                <w:bCs/>
                <w:sz w:val="28"/>
                <w:szCs w:val="28"/>
              </w:rPr>
              <w:t>6 чел.</w:t>
            </w:r>
          </w:p>
        </w:tc>
        <w:tc>
          <w:tcPr>
            <w:tcW w:w="1826" w:type="dxa"/>
          </w:tcPr>
          <w:p w:rsidR="00C20343" w:rsidRPr="00FD0408" w:rsidRDefault="0040572F" w:rsidP="00987EDE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0408">
              <w:rPr>
                <w:rFonts w:ascii="Times New Roman" w:hAnsi="Times New Roman"/>
                <w:bCs/>
                <w:sz w:val="28"/>
                <w:szCs w:val="28"/>
              </w:rPr>
              <w:t>67%</w:t>
            </w:r>
          </w:p>
        </w:tc>
      </w:tr>
    </w:tbl>
    <w:p w:rsidR="00C35451" w:rsidRPr="00FD0408" w:rsidRDefault="00D46986" w:rsidP="008F3A9A">
      <w:pPr>
        <w:tabs>
          <w:tab w:val="left" w:pos="0"/>
          <w:tab w:val="left" w:pos="284"/>
        </w:tabs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 xml:space="preserve">Более подробно с ответами родителей можно ознакомиться </w:t>
      </w:r>
      <w:hyperlink r:id="rId37" w:anchor="gid=816413360" w:history="1">
        <w:r w:rsidRPr="00FD0408">
          <w:rPr>
            <w:rStyle w:val="ac"/>
            <w:rFonts w:ascii="Times New Roman" w:hAnsi="Times New Roman"/>
            <w:bCs/>
            <w:sz w:val="28"/>
            <w:szCs w:val="28"/>
          </w:rPr>
          <w:t>здесь</w:t>
        </w:r>
      </w:hyperlink>
      <w:r w:rsidRPr="00FD0408">
        <w:rPr>
          <w:rFonts w:ascii="Times New Roman" w:hAnsi="Times New Roman"/>
          <w:bCs/>
          <w:sz w:val="28"/>
          <w:szCs w:val="28"/>
        </w:rPr>
        <w:t>.</w:t>
      </w:r>
    </w:p>
    <w:p w:rsidR="00D46986" w:rsidRDefault="001A334C" w:rsidP="001A334C">
      <w:pPr>
        <w:tabs>
          <w:tab w:val="left" w:pos="0"/>
          <w:tab w:val="left" w:pos="709"/>
        </w:tabs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ab/>
      </w:r>
      <w:hyperlink r:id="rId38" w:history="1">
        <w:r w:rsidR="00D46986" w:rsidRPr="00FD0408">
          <w:rPr>
            <w:rStyle w:val="ac"/>
            <w:rFonts w:ascii="Times New Roman" w:hAnsi="Times New Roman"/>
            <w:bCs/>
            <w:sz w:val="28"/>
            <w:szCs w:val="28"/>
          </w:rPr>
          <w:t>Анкетирование учащихся</w:t>
        </w:r>
      </w:hyperlink>
      <w:r w:rsidR="00D46986" w:rsidRPr="00FD0408">
        <w:rPr>
          <w:rFonts w:ascii="Times New Roman" w:hAnsi="Times New Roman"/>
          <w:bCs/>
          <w:sz w:val="28"/>
          <w:szCs w:val="28"/>
        </w:rPr>
        <w:t xml:space="preserve"> показало</w:t>
      </w:r>
      <w:r w:rsidR="00FD5D23" w:rsidRPr="00FD0408">
        <w:rPr>
          <w:rFonts w:ascii="Times New Roman" w:hAnsi="Times New Roman"/>
          <w:bCs/>
          <w:sz w:val="28"/>
          <w:szCs w:val="28"/>
        </w:rPr>
        <w:t>, что дети умеют пользоваться Интернетом как поисковой системой, которая может оказать помощь в получении необходимой информации, в том числе и для учёбы. Но только половина из опрошенных</w:t>
      </w:r>
      <w:r w:rsidR="0077297F" w:rsidRPr="00FD0408">
        <w:rPr>
          <w:rFonts w:ascii="Times New Roman" w:hAnsi="Times New Roman"/>
          <w:bCs/>
          <w:sz w:val="28"/>
          <w:szCs w:val="28"/>
        </w:rPr>
        <w:t xml:space="preserve"> учеников </w:t>
      </w:r>
      <w:r w:rsidR="00FD5D23" w:rsidRPr="00FD0408">
        <w:rPr>
          <w:rFonts w:ascii="Times New Roman" w:hAnsi="Times New Roman"/>
          <w:bCs/>
          <w:sz w:val="28"/>
          <w:szCs w:val="28"/>
        </w:rPr>
        <w:t>имеют хотя бы минимальное предс</w:t>
      </w:r>
      <w:r w:rsidR="0077297F" w:rsidRPr="00FD0408">
        <w:rPr>
          <w:rFonts w:ascii="Times New Roman" w:hAnsi="Times New Roman"/>
          <w:bCs/>
          <w:sz w:val="28"/>
          <w:szCs w:val="28"/>
        </w:rPr>
        <w:t>тавление о работе с документами. (Таблица 2)</w:t>
      </w:r>
    </w:p>
    <w:p w:rsidR="00CA5ADF" w:rsidRDefault="00CA5ADF" w:rsidP="001A334C">
      <w:pPr>
        <w:tabs>
          <w:tab w:val="left" w:pos="0"/>
          <w:tab w:val="left" w:pos="709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607FE1" w:rsidRPr="00FD0408" w:rsidRDefault="00607FE1" w:rsidP="001A334C">
      <w:pPr>
        <w:tabs>
          <w:tab w:val="left" w:pos="0"/>
          <w:tab w:val="left" w:pos="709"/>
        </w:tabs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FD0408">
        <w:rPr>
          <w:rFonts w:ascii="Times New Roman" w:hAnsi="Times New Roman"/>
          <w:b/>
          <w:bCs/>
          <w:i/>
          <w:sz w:val="28"/>
          <w:szCs w:val="28"/>
        </w:rPr>
        <w:t>Таблица 2.</w:t>
      </w:r>
    </w:p>
    <w:p w:rsidR="00607FE1" w:rsidRPr="00FD0408" w:rsidRDefault="00607FE1" w:rsidP="00607FE1">
      <w:pPr>
        <w:tabs>
          <w:tab w:val="left" w:pos="0"/>
          <w:tab w:val="left" w:pos="709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FD0408">
        <w:rPr>
          <w:rFonts w:ascii="Times New Roman" w:hAnsi="Times New Roman"/>
          <w:b/>
          <w:bCs/>
          <w:sz w:val="28"/>
          <w:szCs w:val="28"/>
        </w:rPr>
        <w:t>Организация дистанционного обучения (учащиеся).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920"/>
        <w:gridCol w:w="1825"/>
        <w:gridCol w:w="1826"/>
      </w:tblGrid>
      <w:tr w:rsidR="001A334C" w:rsidRPr="00FD0408" w:rsidTr="00987EDE">
        <w:tc>
          <w:tcPr>
            <w:tcW w:w="5920" w:type="dxa"/>
          </w:tcPr>
          <w:p w:rsidR="001A334C" w:rsidRPr="00FD0408" w:rsidRDefault="001A334C" w:rsidP="008F3A9A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D0408">
              <w:rPr>
                <w:rFonts w:ascii="Times New Roman" w:hAnsi="Times New Roman"/>
                <w:bCs/>
                <w:sz w:val="28"/>
                <w:szCs w:val="28"/>
              </w:rPr>
              <w:t>Умеют работать с документами.</w:t>
            </w:r>
          </w:p>
        </w:tc>
        <w:tc>
          <w:tcPr>
            <w:tcW w:w="1825" w:type="dxa"/>
          </w:tcPr>
          <w:p w:rsidR="001A334C" w:rsidRPr="00FD0408" w:rsidRDefault="001A334C" w:rsidP="00987EDE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0408">
              <w:rPr>
                <w:rFonts w:ascii="Times New Roman" w:hAnsi="Times New Roman"/>
                <w:bCs/>
                <w:sz w:val="28"/>
                <w:szCs w:val="28"/>
              </w:rPr>
              <w:t>5 чел.</w:t>
            </w:r>
          </w:p>
        </w:tc>
        <w:tc>
          <w:tcPr>
            <w:tcW w:w="1826" w:type="dxa"/>
          </w:tcPr>
          <w:p w:rsidR="001A334C" w:rsidRPr="00FD0408" w:rsidRDefault="00324F65" w:rsidP="00987EDE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0408">
              <w:rPr>
                <w:rFonts w:ascii="Times New Roman" w:hAnsi="Times New Roman"/>
                <w:bCs/>
                <w:sz w:val="28"/>
                <w:szCs w:val="28"/>
              </w:rPr>
              <w:t>56%</w:t>
            </w:r>
          </w:p>
        </w:tc>
      </w:tr>
      <w:tr w:rsidR="001A334C" w:rsidRPr="00FD0408" w:rsidTr="00987EDE">
        <w:tc>
          <w:tcPr>
            <w:tcW w:w="5920" w:type="dxa"/>
          </w:tcPr>
          <w:p w:rsidR="001A334C" w:rsidRPr="00FD0408" w:rsidRDefault="001A334C" w:rsidP="008F3A9A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D0408">
              <w:rPr>
                <w:rFonts w:ascii="Times New Roman" w:hAnsi="Times New Roman"/>
                <w:bCs/>
                <w:sz w:val="28"/>
                <w:szCs w:val="28"/>
              </w:rPr>
              <w:t>Умеют искать информацию в Интернете.</w:t>
            </w:r>
          </w:p>
        </w:tc>
        <w:tc>
          <w:tcPr>
            <w:tcW w:w="1825" w:type="dxa"/>
          </w:tcPr>
          <w:p w:rsidR="001A334C" w:rsidRPr="00FD0408" w:rsidRDefault="001A334C" w:rsidP="00987EDE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0408">
              <w:rPr>
                <w:rFonts w:ascii="Times New Roman" w:hAnsi="Times New Roman"/>
                <w:bCs/>
                <w:sz w:val="28"/>
                <w:szCs w:val="28"/>
              </w:rPr>
              <w:t>9 чел.</w:t>
            </w:r>
          </w:p>
        </w:tc>
        <w:tc>
          <w:tcPr>
            <w:tcW w:w="1826" w:type="dxa"/>
          </w:tcPr>
          <w:p w:rsidR="001A334C" w:rsidRPr="00FD0408" w:rsidRDefault="001A334C" w:rsidP="00987EDE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0408">
              <w:rPr>
                <w:rFonts w:ascii="Times New Roman" w:hAnsi="Times New Roman"/>
                <w:bCs/>
                <w:sz w:val="28"/>
                <w:szCs w:val="28"/>
              </w:rPr>
              <w:t>100%</w:t>
            </w:r>
          </w:p>
        </w:tc>
      </w:tr>
      <w:tr w:rsidR="001A334C" w:rsidRPr="00FD0408" w:rsidTr="00987EDE">
        <w:tc>
          <w:tcPr>
            <w:tcW w:w="5920" w:type="dxa"/>
          </w:tcPr>
          <w:p w:rsidR="001A334C" w:rsidRPr="00FD0408" w:rsidRDefault="001A334C" w:rsidP="008F3A9A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D0408">
              <w:rPr>
                <w:rFonts w:ascii="Times New Roman" w:hAnsi="Times New Roman"/>
                <w:bCs/>
                <w:sz w:val="28"/>
                <w:szCs w:val="28"/>
              </w:rPr>
              <w:t xml:space="preserve">Используют Интернет </w:t>
            </w:r>
            <w:r w:rsidR="00324F65" w:rsidRPr="00FD0408">
              <w:rPr>
                <w:rFonts w:ascii="Times New Roman" w:hAnsi="Times New Roman"/>
                <w:bCs/>
                <w:sz w:val="28"/>
                <w:szCs w:val="28"/>
              </w:rPr>
              <w:t>как помощника в учёбе.</w:t>
            </w:r>
          </w:p>
        </w:tc>
        <w:tc>
          <w:tcPr>
            <w:tcW w:w="1825" w:type="dxa"/>
          </w:tcPr>
          <w:p w:rsidR="001A334C" w:rsidRPr="00FD0408" w:rsidRDefault="00324F65" w:rsidP="00987EDE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0408">
              <w:rPr>
                <w:rFonts w:ascii="Times New Roman" w:hAnsi="Times New Roman"/>
                <w:bCs/>
                <w:sz w:val="28"/>
                <w:szCs w:val="28"/>
              </w:rPr>
              <w:t>7 чел.</w:t>
            </w:r>
          </w:p>
        </w:tc>
        <w:tc>
          <w:tcPr>
            <w:tcW w:w="1826" w:type="dxa"/>
          </w:tcPr>
          <w:p w:rsidR="001A334C" w:rsidRPr="00FD0408" w:rsidRDefault="00324F65" w:rsidP="00987EDE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0408">
              <w:rPr>
                <w:rFonts w:ascii="Times New Roman" w:hAnsi="Times New Roman"/>
                <w:bCs/>
                <w:sz w:val="28"/>
                <w:szCs w:val="28"/>
              </w:rPr>
              <w:t>78%</w:t>
            </w:r>
          </w:p>
        </w:tc>
      </w:tr>
      <w:tr w:rsidR="001A334C" w:rsidRPr="00FD0408" w:rsidTr="00987EDE">
        <w:tc>
          <w:tcPr>
            <w:tcW w:w="5920" w:type="dxa"/>
          </w:tcPr>
          <w:p w:rsidR="001A334C" w:rsidRPr="00FD0408" w:rsidRDefault="00324F65" w:rsidP="008F3A9A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D0408">
              <w:rPr>
                <w:rFonts w:ascii="Times New Roman" w:hAnsi="Times New Roman"/>
                <w:bCs/>
                <w:sz w:val="28"/>
                <w:szCs w:val="28"/>
              </w:rPr>
              <w:t xml:space="preserve">Хотели бы, чтобы дополнительные занятия </w:t>
            </w:r>
            <w:r w:rsidRPr="00FD0408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проходили дистанционно (Интернет)</w:t>
            </w:r>
          </w:p>
        </w:tc>
        <w:tc>
          <w:tcPr>
            <w:tcW w:w="1825" w:type="dxa"/>
          </w:tcPr>
          <w:p w:rsidR="001A334C" w:rsidRPr="00FD0408" w:rsidRDefault="00324F65" w:rsidP="00987EDE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0408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7 чел.</w:t>
            </w:r>
          </w:p>
        </w:tc>
        <w:tc>
          <w:tcPr>
            <w:tcW w:w="1826" w:type="dxa"/>
          </w:tcPr>
          <w:p w:rsidR="001A334C" w:rsidRPr="00FD0408" w:rsidRDefault="00324F65" w:rsidP="00987EDE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0408">
              <w:rPr>
                <w:rFonts w:ascii="Times New Roman" w:hAnsi="Times New Roman"/>
                <w:bCs/>
                <w:sz w:val="28"/>
                <w:szCs w:val="28"/>
              </w:rPr>
              <w:t>78%</w:t>
            </w:r>
          </w:p>
        </w:tc>
      </w:tr>
    </w:tbl>
    <w:p w:rsidR="001A334C" w:rsidRPr="00FD0408" w:rsidRDefault="00607FE1" w:rsidP="008F3A9A">
      <w:pPr>
        <w:tabs>
          <w:tab w:val="left" w:pos="0"/>
          <w:tab w:val="left" w:pos="284"/>
        </w:tabs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 xml:space="preserve">Более подробно с ответами учащихся можно ознакомиться </w:t>
      </w:r>
      <w:hyperlink r:id="rId39" w:anchor="gid=1018689531" w:history="1">
        <w:r w:rsidRPr="00FD0408">
          <w:rPr>
            <w:rStyle w:val="ac"/>
            <w:rFonts w:ascii="Times New Roman" w:hAnsi="Times New Roman"/>
            <w:bCs/>
            <w:sz w:val="28"/>
            <w:szCs w:val="28"/>
          </w:rPr>
          <w:t>здесь</w:t>
        </w:r>
      </w:hyperlink>
      <w:r w:rsidRPr="00FD0408">
        <w:rPr>
          <w:rFonts w:ascii="Times New Roman" w:hAnsi="Times New Roman"/>
          <w:bCs/>
          <w:sz w:val="28"/>
          <w:szCs w:val="28"/>
        </w:rPr>
        <w:t>.</w:t>
      </w:r>
    </w:p>
    <w:p w:rsidR="0052308C" w:rsidRDefault="00725CD0" w:rsidP="0077654E">
      <w:pPr>
        <w:tabs>
          <w:tab w:val="left" w:pos="0"/>
          <w:tab w:val="left" w:pos="709"/>
        </w:tabs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ab/>
      </w:r>
      <w:hyperlink r:id="rId40" w:history="1">
        <w:r w:rsidR="00222FF2" w:rsidRPr="00FD0408">
          <w:rPr>
            <w:rStyle w:val="ac"/>
            <w:rFonts w:ascii="Times New Roman" w:hAnsi="Times New Roman"/>
            <w:bCs/>
            <w:sz w:val="28"/>
            <w:szCs w:val="28"/>
          </w:rPr>
          <w:t>Итоговое анкетирование учащихся</w:t>
        </w:r>
      </w:hyperlink>
      <w:r w:rsidR="00EF708E">
        <w:t xml:space="preserve"> </w:t>
      </w:r>
      <w:r w:rsidR="00987EDE" w:rsidRPr="00FD0408">
        <w:rPr>
          <w:rFonts w:ascii="Times New Roman" w:hAnsi="Times New Roman"/>
          <w:bCs/>
          <w:sz w:val="28"/>
          <w:szCs w:val="28"/>
        </w:rPr>
        <w:t>показало, что большинству учащихся понравилось работать «на расстоянии». Они отмечают</w:t>
      </w:r>
      <w:r w:rsidR="00B73568" w:rsidRPr="00FD0408">
        <w:rPr>
          <w:rFonts w:ascii="Times New Roman" w:hAnsi="Times New Roman"/>
          <w:bCs/>
          <w:sz w:val="28"/>
          <w:szCs w:val="28"/>
        </w:rPr>
        <w:t>,</w:t>
      </w:r>
      <w:r w:rsidR="00987EDE" w:rsidRPr="00FD0408">
        <w:rPr>
          <w:rFonts w:ascii="Times New Roman" w:hAnsi="Times New Roman"/>
          <w:bCs/>
          <w:sz w:val="28"/>
          <w:szCs w:val="28"/>
        </w:rPr>
        <w:t xml:space="preserve"> что такая форма обучения экономит время, а также занятия разнообразны и интересны. </w:t>
      </w:r>
      <w:r w:rsidR="00B73568" w:rsidRPr="00FD0408">
        <w:rPr>
          <w:rFonts w:ascii="Times New Roman" w:hAnsi="Times New Roman"/>
          <w:bCs/>
          <w:sz w:val="28"/>
          <w:szCs w:val="28"/>
        </w:rPr>
        <w:t>Многие ученики хотели бы продолжить работать в этом направлении. (Таблица 3)</w:t>
      </w:r>
    </w:p>
    <w:p w:rsidR="0077654E" w:rsidRPr="0077654E" w:rsidRDefault="0077654E" w:rsidP="0077654E">
      <w:pPr>
        <w:tabs>
          <w:tab w:val="left" w:pos="0"/>
          <w:tab w:val="left" w:pos="709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52308C" w:rsidRPr="0077654E" w:rsidRDefault="0077654E" w:rsidP="0077654E">
      <w:pPr>
        <w:tabs>
          <w:tab w:val="left" w:pos="0"/>
          <w:tab w:val="left" w:pos="284"/>
        </w:tabs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Таблица 3.</w:t>
      </w:r>
    </w:p>
    <w:p w:rsidR="001C064A" w:rsidRPr="00FD0408" w:rsidRDefault="001C064A" w:rsidP="001C064A">
      <w:pPr>
        <w:tabs>
          <w:tab w:val="left" w:pos="0"/>
          <w:tab w:val="left" w:pos="284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FD0408">
        <w:rPr>
          <w:rFonts w:ascii="Times New Roman" w:hAnsi="Times New Roman"/>
          <w:b/>
          <w:bCs/>
          <w:sz w:val="28"/>
          <w:szCs w:val="28"/>
        </w:rPr>
        <w:t>Итоговое анкетирование учащихся.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42"/>
        <w:gridCol w:w="4678"/>
        <w:gridCol w:w="1843"/>
        <w:gridCol w:w="1808"/>
      </w:tblGrid>
      <w:tr w:rsidR="00B73568" w:rsidRPr="00FD0408" w:rsidTr="009670F7">
        <w:tc>
          <w:tcPr>
            <w:tcW w:w="5920" w:type="dxa"/>
            <w:gridSpan w:val="2"/>
          </w:tcPr>
          <w:p w:rsidR="00B73568" w:rsidRPr="00FD0408" w:rsidRDefault="00B73568" w:rsidP="00B73568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D0408">
              <w:rPr>
                <w:rFonts w:ascii="Times New Roman" w:hAnsi="Times New Roman"/>
                <w:bCs/>
                <w:sz w:val="28"/>
                <w:szCs w:val="28"/>
              </w:rPr>
              <w:t>Понравилась дистанционная форма обучения.</w:t>
            </w:r>
          </w:p>
        </w:tc>
        <w:tc>
          <w:tcPr>
            <w:tcW w:w="1843" w:type="dxa"/>
          </w:tcPr>
          <w:p w:rsidR="00B73568" w:rsidRPr="00FD0408" w:rsidRDefault="00B73568" w:rsidP="001C064A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0408">
              <w:rPr>
                <w:rFonts w:ascii="Times New Roman" w:hAnsi="Times New Roman"/>
                <w:bCs/>
                <w:sz w:val="28"/>
                <w:szCs w:val="28"/>
              </w:rPr>
              <w:t>8 чел.</w:t>
            </w:r>
          </w:p>
        </w:tc>
        <w:tc>
          <w:tcPr>
            <w:tcW w:w="1808" w:type="dxa"/>
          </w:tcPr>
          <w:p w:rsidR="00B73568" w:rsidRPr="00FD0408" w:rsidRDefault="001C064A" w:rsidP="001C064A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0408">
              <w:rPr>
                <w:rFonts w:ascii="Times New Roman" w:hAnsi="Times New Roman"/>
                <w:bCs/>
                <w:sz w:val="28"/>
                <w:szCs w:val="28"/>
              </w:rPr>
              <w:t>89%</w:t>
            </w:r>
          </w:p>
        </w:tc>
      </w:tr>
      <w:tr w:rsidR="009670F7" w:rsidRPr="00FD0408" w:rsidTr="001C064A">
        <w:trPr>
          <w:trHeight w:val="647"/>
        </w:trPr>
        <w:tc>
          <w:tcPr>
            <w:tcW w:w="1242" w:type="dxa"/>
            <w:vMerge w:val="restart"/>
            <w:textDirection w:val="btLr"/>
          </w:tcPr>
          <w:p w:rsidR="009670F7" w:rsidRPr="00FD0408" w:rsidRDefault="009670F7" w:rsidP="009670F7">
            <w:pPr>
              <w:tabs>
                <w:tab w:val="left" w:pos="0"/>
                <w:tab w:val="left" w:pos="284"/>
              </w:tabs>
              <w:ind w:left="113" w:right="11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D0408">
              <w:rPr>
                <w:rFonts w:ascii="Times New Roman" w:hAnsi="Times New Roman"/>
                <w:bCs/>
                <w:sz w:val="28"/>
                <w:szCs w:val="28"/>
              </w:rPr>
              <w:t>Преимущества дистанционного обучения.</w:t>
            </w:r>
          </w:p>
        </w:tc>
        <w:tc>
          <w:tcPr>
            <w:tcW w:w="4678" w:type="dxa"/>
          </w:tcPr>
          <w:p w:rsidR="009670F7" w:rsidRPr="00FD0408" w:rsidRDefault="009670F7" w:rsidP="008F3A9A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D0408">
              <w:rPr>
                <w:rFonts w:ascii="Times New Roman" w:hAnsi="Times New Roman"/>
                <w:bCs/>
                <w:sz w:val="28"/>
                <w:szCs w:val="28"/>
              </w:rPr>
              <w:t>Интересные формы организации занятий.</w:t>
            </w:r>
          </w:p>
        </w:tc>
        <w:tc>
          <w:tcPr>
            <w:tcW w:w="1843" w:type="dxa"/>
          </w:tcPr>
          <w:p w:rsidR="009670F7" w:rsidRPr="00FD0408" w:rsidRDefault="001C064A" w:rsidP="001C064A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0408">
              <w:rPr>
                <w:rFonts w:ascii="Times New Roman" w:hAnsi="Times New Roman"/>
                <w:bCs/>
                <w:sz w:val="28"/>
                <w:szCs w:val="28"/>
              </w:rPr>
              <w:t>8 чел.</w:t>
            </w:r>
          </w:p>
        </w:tc>
        <w:tc>
          <w:tcPr>
            <w:tcW w:w="1808" w:type="dxa"/>
          </w:tcPr>
          <w:p w:rsidR="009670F7" w:rsidRPr="00FD0408" w:rsidRDefault="001C064A" w:rsidP="001C064A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0408">
              <w:rPr>
                <w:rFonts w:ascii="Times New Roman" w:hAnsi="Times New Roman"/>
                <w:bCs/>
                <w:sz w:val="28"/>
                <w:szCs w:val="28"/>
              </w:rPr>
              <w:t>89%</w:t>
            </w:r>
          </w:p>
        </w:tc>
      </w:tr>
      <w:tr w:rsidR="009670F7" w:rsidRPr="00FD0408" w:rsidTr="001C064A">
        <w:trPr>
          <w:trHeight w:val="647"/>
        </w:trPr>
        <w:tc>
          <w:tcPr>
            <w:tcW w:w="1242" w:type="dxa"/>
            <w:vMerge/>
          </w:tcPr>
          <w:p w:rsidR="009670F7" w:rsidRPr="00FD0408" w:rsidRDefault="009670F7" w:rsidP="008F3A9A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678" w:type="dxa"/>
          </w:tcPr>
          <w:p w:rsidR="009670F7" w:rsidRPr="00FD0408" w:rsidRDefault="009670F7" w:rsidP="008F3A9A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D0408">
              <w:rPr>
                <w:rFonts w:ascii="Times New Roman" w:hAnsi="Times New Roman"/>
                <w:bCs/>
                <w:sz w:val="28"/>
                <w:szCs w:val="28"/>
              </w:rPr>
              <w:t>Экономия времени.</w:t>
            </w:r>
          </w:p>
        </w:tc>
        <w:tc>
          <w:tcPr>
            <w:tcW w:w="1843" w:type="dxa"/>
          </w:tcPr>
          <w:p w:rsidR="009670F7" w:rsidRPr="00FD0408" w:rsidRDefault="001C064A" w:rsidP="001C064A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0408">
              <w:rPr>
                <w:rFonts w:ascii="Times New Roman" w:hAnsi="Times New Roman"/>
                <w:bCs/>
                <w:sz w:val="28"/>
                <w:szCs w:val="28"/>
              </w:rPr>
              <w:t>3 чел.</w:t>
            </w:r>
          </w:p>
        </w:tc>
        <w:tc>
          <w:tcPr>
            <w:tcW w:w="1808" w:type="dxa"/>
          </w:tcPr>
          <w:p w:rsidR="009670F7" w:rsidRPr="00FD0408" w:rsidRDefault="001C064A" w:rsidP="001C064A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0408">
              <w:rPr>
                <w:rFonts w:ascii="Times New Roman" w:hAnsi="Times New Roman"/>
                <w:bCs/>
                <w:sz w:val="28"/>
                <w:szCs w:val="28"/>
              </w:rPr>
              <w:t>89%</w:t>
            </w:r>
          </w:p>
        </w:tc>
      </w:tr>
      <w:tr w:rsidR="009670F7" w:rsidRPr="00FD0408" w:rsidTr="0077654E">
        <w:trPr>
          <w:trHeight w:val="894"/>
        </w:trPr>
        <w:tc>
          <w:tcPr>
            <w:tcW w:w="1242" w:type="dxa"/>
            <w:vMerge/>
          </w:tcPr>
          <w:p w:rsidR="009670F7" w:rsidRPr="00FD0408" w:rsidRDefault="009670F7" w:rsidP="008F3A9A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678" w:type="dxa"/>
          </w:tcPr>
          <w:p w:rsidR="009670F7" w:rsidRPr="00FD0408" w:rsidRDefault="009670F7" w:rsidP="008F3A9A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D0408">
              <w:rPr>
                <w:rFonts w:ascii="Times New Roman" w:hAnsi="Times New Roman"/>
                <w:bCs/>
                <w:sz w:val="28"/>
                <w:szCs w:val="28"/>
              </w:rPr>
              <w:t>Не знаю.</w:t>
            </w:r>
          </w:p>
        </w:tc>
        <w:tc>
          <w:tcPr>
            <w:tcW w:w="1843" w:type="dxa"/>
          </w:tcPr>
          <w:p w:rsidR="009670F7" w:rsidRPr="00FD0408" w:rsidRDefault="001C064A" w:rsidP="001C064A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0408">
              <w:rPr>
                <w:rFonts w:ascii="Times New Roman" w:hAnsi="Times New Roman"/>
                <w:bCs/>
                <w:sz w:val="28"/>
                <w:szCs w:val="28"/>
              </w:rPr>
              <w:t>1 чел.</w:t>
            </w:r>
          </w:p>
        </w:tc>
        <w:tc>
          <w:tcPr>
            <w:tcW w:w="1808" w:type="dxa"/>
          </w:tcPr>
          <w:p w:rsidR="009670F7" w:rsidRPr="00FD0408" w:rsidRDefault="001C064A" w:rsidP="001C064A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0408">
              <w:rPr>
                <w:rFonts w:ascii="Times New Roman" w:hAnsi="Times New Roman"/>
                <w:bCs/>
                <w:sz w:val="28"/>
                <w:szCs w:val="28"/>
              </w:rPr>
              <w:t>11%</w:t>
            </w:r>
          </w:p>
        </w:tc>
      </w:tr>
      <w:tr w:rsidR="00B73568" w:rsidRPr="00FD0408" w:rsidTr="001C064A">
        <w:trPr>
          <w:trHeight w:val="273"/>
        </w:trPr>
        <w:tc>
          <w:tcPr>
            <w:tcW w:w="5920" w:type="dxa"/>
            <w:gridSpan w:val="2"/>
          </w:tcPr>
          <w:p w:rsidR="00B73568" w:rsidRPr="00FD0408" w:rsidRDefault="001C064A" w:rsidP="008F3A9A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D0408">
              <w:rPr>
                <w:rFonts w:ascii="Times New Roman" w:hAnsi="Times New Roman"/>
                <w:bCs/>
                <w:sz w:val="28"/>
                <w:szCs w:val="28"/>
              </w:rPr>
              <w:t>Хотел бы  продолжить занятия в данной форме.</w:t>
            </w:r>
          </w:p>
        </w:tc>
        <w:tc>
          <w:tcPr>
            <w:tcW w:w="1843" w:type="dxa"/>
          </w:tcPr>
          <w:p w:rsidR="00B73568" w:rsidRPr="00FD0408" w:rsidRDefault="001C064A" w:rsidP="001C064A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0408">
              <w:rPr>
                <w:rFonts w:ascii="Times New Roman" w:hAnsi="Times New Roman"/>
                <w:bCs/>
                <w:sz w:val="28"/>
                <w:szCs w:val="28"/>
              </w:rPr>
              <w:t>8 чел.</w:t>
            </w:r>
          </w:p>
        </w:tc>
        <w:tc>
          <w:tcPr>
            <w:tcW w:w="1808" w:type="dxa"/>
          </w:tcPr>
          <w:p w:rsidR="00B73568" w:rsidRPr="00FD0408" w:rsidRDefault="001C064A" w:rsidP="001C064A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0408">
              <w:rPr>
                <w:rFonts w:ascii="Times New Roman" w:hAnsi="Times New Roman"/>
                <w:bCs/>
                <w:sz w:val="28"/>
                <w:szCs w:val="28"/>
              </w:rPr>
              <w:t>89%</w:t>
            </w:r>
          </w:p>
        </w:tc>
      </w:tr>
    </w:tbl>
    <w:p w:rsidR="00B73568" w:rsidRPr="00FD0408" w:rsidRDefault="001C064A" w:rsidP="008F3A9A">
      <w:pPr>
        <w:tabs>
          <w:tab w:val="left" w:pos="0"/>
          <w:tab w:val="left" w:pos="284"/>
        </w:tabs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 xml:space="preserve">Более подробно с ответами учащихся можно ознакомиться </w:t>
      </w:r>
      <w:hyperlink r:id="rId41" w:anchor="gid=1168067958" w:history="1">
        <w:r w:rsidR="00725CD0" w:rsidRPr="00FD0408">
          <w:rPr>
            <w:rStyle w:val="ac"/>
            <w:rFonts w:ascii="Times New Roman" w:hAnsi="Times New Roman"/>
            <w:bCs/>
            <w:sz w:val="28"/>
            <w:szCs w:val="28"/>
          </w:rPr>
          <w:t>здесь</w:t>
        </w:r>
      </w:hyperlink>
      <w:r w:rsidR="00725CD0" w:rsidRPr="00FD0408">
        <w:rPr>
          <w:rFonts w:ascii="Times New Roman" w:hAnsi="Times New Roman"/>
          <w:bCs/>
          <w:sz w:val="28"/>
          <w:szCs w:val="28"/>
        </w:rPr>
        <w:t xml:space="preserve">. </w:t>
      </w:r>
    </w:p>
    <w:p w:rsidR="00306374" w:rsidRPr="00FD0408" w:rsidRDefault="00725CD0" w:rsidP="00EF3DF5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ab/>
      </w:r>
      <w:r w:rsidR="008F3A9A" w:rsidRPr="00FD0408">
        <w:rPr>
          <w:rFonts w:ascii="Times New Roman" w:hAnsi="Times New Roman"/>
          <w:bCs/>
          <w:sz w:val="28"/>
          <w:szCs w:val="28"/>
        </w:rPr>
        <w:t>Как педагог</w:t>
      </w:r>
      <w:r w:rsidRPr="00FD0408">
        <w:rPr>
          <w:rFonts w:ascii="Times New Roman" w:hAnsi="Times New Roman"/>
          <w:bCs/>
          <w:sz w:val="28"/>
          <w:szCs w:val="28"/>
        </w:rPr>
        <w:t xml:space="preserve"> выступала с представление</w:t>
      </w:r>
      <w:r w:rsidR="00306374" w:rsidRPr="00FD0408">
        <w:rPr>
          <w:rFonts w:ascii="Times New Roman" w:hAnsi="Times New Roman"/>
          <w:bCs/>
          <w:sz w:val="28"/>
          <w:szCs w:val="28"/>
        </w:rPr>
        <w:t>м</w:t>
      </w:r>
      <w:r w:rsidRPr="00FD0408">
        <w:rPr>
          <w:rFonts w:ascii="Times New Roman" w:hAnsi="Times New Roman"/>
          <w:bCs/>
          <w:sz w:val="28"/>
          <w:szCs w:val="28"/>
        </w:rPr>
        <w:t xml:space="preserve"> опыта </w:t>
      </w:r>
    </w:p>
    <w:p w:rsidR="008F3A9A" w:rsidRPr="00FD0408" w:rsidRDefault="006F47FC" w:rsidP="00306374">
      <w:pPr>
        <w:pStyle w:val="a4"/>
        <w:numPr>
          <w:ilvl w:val="0"/>
          <w:numId w:val="18"/>
        </w:numPr>
        <w:tabs>
          <w:tab w:val="left" w:pos="0"/>
          <w:tab w:val="left" w:pos="284"/>
        </w:tabs>
        <w:spacing w:after="0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>на заседаниях городского методического объединения учителей начальных классов</w:t>
      </w:r>
      <w:r w:rsidR="00C26B76">
        <w:rPr>
          <w:rFonts w:ascii="Times New Roman" w:hAnsi="Times New Roman"/>
          <w:bCs/>
          <w:sz w:val="28"/>
          <w:szCs w:val="28"/>
        </w:rPr>
        <w:t xml:space="preserve"> </w:t>
      </w:r>
      <w:r w:rsidR="00DB7E58" w:rsidRPr="00FD0408">
        <w:rPr>
          <w:rFonts w:ascii="Times New Roman" w:hAnsi="Times New Roman"/>
          <w:bCs/>
          <w:sz w:val="28"/>
          <w:szCs w:val="28"/>
        </w:rPr>
        <w:t>на темы</w:t>
      </w:r>
      <w:r w:rsidR="008F3A9A" w:rsidRPr="00FD0408">
        <w:rPr>
          <w:rFonts w:ascii="Times New Roman" w:hAnsi="Times New Roman"/>
          <w:bCs/>
          <w:sz w:val="28"/>
          <w:szCs w:val="28"/>
        </w:rPr>
        <w:t>:</w:t>
      </w:r>
    </w:p>
    <w:p w:rsidR="006F47FC" w:rsidRPr="00FD0408" w:rsidRDefault="006F47FC" w:rsidP="006F47FC">
      <w:pPr>
        <w:pStyle w:val="a4"/>
        <w:numPr>
          <w:ilvl w:val="0"/>
          <w:numId w:val="1"/>
        </w:numPr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>«Электронные образовательные ресурсы и их применение на уроках в начальных классах» (протокол №2 от 16.11.2012г.).</w:t>
      </w:r>
    </w:p>
    <w:p w:rsidR="006F47FC" w:rsidRPr="00FD0408" w:rsidRDefault="00A4064E" w:rsidP="00A4064E">
      <w:pPr>
        <w:pStyle w:val="a4"/>
        <w:numPr>
          <w:ilvl w:val="0"/>
          <w:numId w:val="1"/>
        </w:numPr>
        <w:tabs>
          <w:tab w:val="left" w:pos="0"/>
          <w:tab w:val="left" w:pos="284"/>
        </w:tabs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>«Дистанционное обучение как перспективная форма организации учебного процесса в начальной школе» (протокол №</w:t>
      </w:r>
      <w:r w:rsidR="00306374" w:rsidRPr="00FD0408">
        <w:rPr>
          <w:rFonts w:ascii="Times New Roman" w:hAnsi="Times New Roman"/>
          <w:bCs/>
          <w:sz w:val="28"/>
          <w:szCs w:val="28"/>
        </w:rPr>
        <w:t>2 от 20.05.2015г.).</w:t>
      </w:r>
    </w:p>
    <w:p w:rsidR="00306374" w:rsidRDefault="00306374" w:rsidP="00306374">
      <w:pPr>
        <w:pStyle w:val="a4"/>
        <w:numPr>
          <w:ilvl w:val="0"/>
          <w:numId w:val="18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 xml:space="preserve"> на городском семинаре на тему «Возможности робота удалённого присутствия </w:t>
      </w:r>
      <w:r w:rsidRPr="00FD0408">
        <w:rPr>
          <w:rFonts w:ascii="Times New Roman" w:hAnsi="Times New Roman"/>
          <w:bCs/>
          <w:sz w:val="28"/>
          <w:szCs w:val="28"/>
          <w:lang w:val="en-US"/>
        </w:rPr>
        <w:t>WeBot</w:t>
      </w:r>
      <w:r w:rsidRPr="00FD0408">
        <w:rPr>
          <w:rFonts w:ascii="Times New Roman" w:hAnsi="Times New Roman"/>
          <w:bCs/>
          <w:sz w:val="28"/>
          <w:szCs w:val="28"/>
        </w:rPr>
        <w:t xml:space="preserve"> в дистанционном обучении и обучении детей с ОВЗ».</w:t>
      </w:r>
    </w:p>
    <w:p w:rsidR="00CB1E96" w:rsidRPr="00FD0408" w:rsidRDefault="00CB1E96" w:rsidP="00306374">
      <w:pPr>
        <w:pStyle w:val="a4"/>
        <w:numPr>
          <w:ilvl w:val="0"/>
          <w:numId w:val="18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 м</w:t>
      </w:r>
      <w:r w:rsidRPr="00CB1E96">
        <w:rPr>
          <w:rFonts w:ascii="Times New Roman" w:hAnsi="Times New Roman"/>
          <w:bCs/>
          <w:sz w:val="28"/>
          <w:szCs w:val="28"/>
        </w:rPr>
        <w:t>ежр</w:t>
      </w:r>
      <w:r>
        <w:rPr>
          <w:rFonts w:ascii="Times New Roman" w:hAnsi="Times New Roman"/>
          <w:bCs/>
          <w:sz w:val="28"/>
          <w:szCs w:val="28"/>
        </w:rPr>
        <w:t>егиональном научно-практическом</w:t>
      </w:r>
      <w:r w:rsidRPr="00CB1E96">
        <w:rPr>
          <w:rFonts w:ascii="Times New Roman" w:hAnsi="Times New Roman"/>
          <w:bCs/>
          <w:sz w:val="28"/>
          <w:szCs w:val="28"/>
        </w:rPr>
        <w:t xml:space="preserve"> семинар</w:t>
      </w:r>
      <w:r>
        <w:rPr>
          <w:rFonts w:ascii="Times New Roman" w:hAnsi="Times New Roman"/>
          <w:bCs/>
          <w:sz w:val="28"/>
          <w:szCs w:val="28"/>
        </w:rPr>
        <w:t>е</w:t>
      </w:r>
      <w:r w:rsidRPr="00CB1E96">
        <w:rPr>
          <w:rFonts w:ascii="Times New Roman" w:hAnsi="Times New Roman"/>
          <w:bCs/>
          <w:sz w:val="28"/>
          <w:szCs w:val="28"/>
        </w:rPr>
        <w:t xml:space="preserve"> «Эффективное управление раз</w:t>
      </w:r>
      <w:r>
        <w:rPr>
          <w:rFonts w:ascii="Times New Roman" w:hAnsi="Times New Roman"/>
          <w:bCs/>
          <w:sz w:val="28"/>
          <w:szCs w:val="28"/>
        </w:rPr>
        <w:t xml:space="preserve">витием дистанционного обучения» на тему </w:t>
      </w:r>
      <w:r w:rsidRPr="00CB1E96">
        <w:rPr>
          <w:rFonts w:ascii="Times New Roman" w:hAnsi="Times New Roman"/>
          <w:bCs/>
          <w:sz w:val="28"/>
          <w:szCs w:val="28"/>
        </w:rPr>
        <w:t>«Дистанционное образование детей-инвалидов общеобразовательной школе: возможности и проблемы (из опыта организации ДО с применением ДОТ)»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CB1E96" w:rsidRDefault="00EF3DF5" w:rsidP="00CB1E96">
      <w:pPr>
        <w:pStyle w:val="a4"/>
        <w:tabs>
          <w:tab w:val="left" w:pos="0"/>
          <w:tab w:val="left" w:pos="709"/>
        </w:tabs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ab/>
      </w:r>
      <w:r w:rsidR="00DB7E58" w:rsidRPr="00FD0408">
        <w:rPr>
          <w:rFonts w:ascii="Times New Roman" w:hAnsi="Times New Roman"/>
          <w:bCs/>
          <w:sz w:val="28"/>
          <w:szCs w:val="28"/>
        </w:rPr>
        <w:t xml:space="preserve">Имею публикацию на </w:t>
      </w:r>
      <w:r w:rsidR="008A0C6B" w:rsidRPr="00FD0408">
        <w:rPr>
          <w:rFonts w:ascii="Times New Roman" w:hAnsi="Times New Roman"/>
          <w:bCs/>
          <w:sz w:val="28"/>
          <w:szCs w:val="28"/>
        </w:rPr>
        <w:t xml:space="preserve">сайте </w:t>
      </w:r>
      <w:hyperlink r:id="rId42" w:history="1">
        <w:r w:rsidR="008A0C6B" w:rsidRPr="00FD0408">
          <w:rPr>
            <w:rStyle w:val="ac"/>
            <w:rFonts w:ascii="Times New Roman" w:hAnsi="Times New Roman"/>
            <w:bCs/>
            <w:sz w:val="28"/>
            <w:szCs w:val="28"/>
            <w:lang w:val="en-US"/>
          </w:rPr>
          <w:t>Wiki</w:t>
        </w:r>
        <w:r w:rsidR="008A0C6B" w:rsidRPr="00FD0408">
          <w:rPr>
            <w:rStyle w:val="ac"/>
            <w:rFonts w:ascii="Times New Roman" w:hAnsi="Times New Roman"/>
            <w:bCs/>
            <w:sz w:val="28"/>
            <w:szCs w:val="28"/>
          </w:rPr>
          <w:t xml:space="preserve"> Владимир</w:t>
        </w:r>
      </w:hyperlink>
      <w:r w:rsidR="008A0C6B" w:rsidRPr="00FD0408">
        <w:rPr>
          <w:rFonts w:ascii="Times New Roman" w:hAnsi="Times New Roman"/>
          <w:bCs/>
          <w:sz w:val="28"/>
          <w:szCs w:val="28"/>
        </w:rPr>
        <w:t xml:space="preserve">. </w:t>
      </w:r>
      <w:r w:rsidR="003862D4">
        <w:rPr>
          <w:rFonts w:ascii="Times New Roman" w:hAnsi="Times New Roman"/>
          <w:bCs/>
          <w:sz w:val="28"/>
          <w:szCs w:val="28"/>
        </w:rPr>
        <w:t>(</w:t>
      </w:r>
      <w:bookmarkStart w:id="0" w:name="_GoBack"/>
      <w:r w:rsidR="003862D4">
        <w:rPr>
          <w:rFonts w:ascii="Times New Roman" w:hAnsi="Times New Roman"/>
          <w:bCs/>
          <w:sz w:val="28"/>
          <w:szCs w:val="28"/>
        </w:rPr>
        <w:t>Приложение</w:t>
      </w:r>
      <w:r w:rsidR="00715F4E">
        <w:rPr>
          <w:rFonts w:ascii="Times New Roman" w:hAnsi="Times New Roman"/>
          <w:bCs/>
          <w:sz w:val="28"/>
          <w:szCs w:val="28"/>
        </w:rPr>
        <w:t xml:space="preserve"> 4</w:t>
      </w:r>
      <w:bookmarkEnd w:id="0"/>
      <w:r w:rsidR="003862D4">
        <w:rPr>
          <w:rFonts w:ascii="Times New Roman" w:hAnsi="Times New Roman"/>
          <w:bCs/>
          <w:sz w:val="28"/>
          <w:szCs w:val="28"/>
        </w:rPr>
        <w:t>)</w:t>
      </w:r>
    </w:p>
    <w:p w:rsidR="00CB1E96" w:rsidRPr="003862D4" w:rsidRDefault="00CB1E96" w:rsidP="00CB1E96">
      <w:pPr>
        <w:pStyle w:val="a4"/>
        <w:tabs>
          <w:tab w:val="left" w:pos="0"/>
          <w:tab w:val="left" w:pos="709"/>
        </w:tabs>
        <w:ind w:left="0"/>
        <w:jc w:val="both"/>
        <w:rPr>
          <w:rFonts w:ascii="Times New Roman" w:hAnsi="Times New Roman"/>
          <w:bCs/>
          <w:sz w:val="28"/>
          <w:szCs w:val="28"/>
        </w:rPr>
      </w:pPr>
    </w:p>
    <w:p w:rsidR="00FF2FF3" w:rsidRPr="00FD0408" w:rsidRDefault="00EF3DF5" w:rsidP="00FF2FF3">
      <w:pPr>
        <w:tabs>
          <w:tab w:val="left" w:pos="0"/>
          <w:tab w:val="left" w:pos="284"/>
        </w:tabs>
        <w:rPr>
          <w:rFonts w:ascii="Times New Roman" w:hAnsi="Times New Roman"/>
          <w:b/>
          <w:bCs/>
          <w:sz w:val="28"/>
          <w:szCs w:val="28"/>
          <w:u w:val="single"/>
        </w:rPr>
      </w:pPr>
      <w:r w:rsidRPr="00FD0408">
        <w:rPr>
          <w:rFonts w:ascii="Times New Roman" w:hAnsi="Times New Roman"/>
          <w:b/>
          <w:bCs/>
          <w:sz w:val="28"/>
          <w:szCs w:val="28"/>
          <w:u w:val="single"/>
        </w:rPr>
        <w:lastRenderedPageBreak/>
        <w:t>Адресная направленность.</w:t>
      </w:r>
    </w:p>
    <w:p w:rsidR="00EF3DF5" w:rsidRDefault="00FF2FF3" w:rsidP="0033668E">
      <w:pPr>
        <w:jc w:val="both"/>
        <w:rPr>
          <w:rFonts w:ascii="Times New Roman" w:hAnsi="Times New Roman"/>
          <w:bCs/>
          <w:sz w:val="28"/>
          <w:szCs w:val="28"/>
        </w:rPr>
      </w:pPr>
      <w:r w:rsidRPr="00FD0408">
        <w:rPr>
          <w:rFonts w:ascii="Times New Roman" w:hAnsi="Times New Roman"/>
          <w:bCs/>
          <w:sz w:val="28"/>
          <w:szCs w:val="28"/>
        </w:rPr>
        <w:tab/>
      </w:r>
      <w:r w:rsidR="00EF3DF5" w:rsidRPr="00FD0408">
        <w:rPr>
          <w:rFonts w:ascii="Times New Roman" w:hAnsi="Times New Roman"/>
          <w:bCs/>
          <w:sz w:val="28"/>
          <w:szCs w:val="28"/>
        </w:rPr>
        <w:t xml:space="preserve">Описанный опыт может быть </w:t>
      </w:r>
      <w:r w:rsidR="00FE3344">
        <w:rPr>
          <w:rFonts w:ascii="Times New Roman" w:hAnsi="Times New Roman"/>
          <w:bCs/>
          <w:sz w:val="28"/>
          <w:szCs w:val="28"/>
        </w:rPr>
        <w:t>использован</w:t>
      </w:r>
      <w:r w:rsidR="00660879" w:rsidRPr="00FD0408">
        <w:rPr>
          <w:rFonts w:ascii="Times New Roman" w:hAnsi="Times New Roman"/>
          <w:bCs/>
          <w:sz w:val="28"/>
          <w:szCs w:val="28"/>
        </w:rPr>
        <w:t xml:space="preserve"> </w:t>
      </w:r>
      <w:r w:rsidR="00EF3DF5" w:rsidRPr="00FD0408">
        <w:rPr>
          <w:rFonts w:ascii="Times New Roman" w:hAnsi="Times New Roman"/>
          <w:bCs/>
          <w:sz w:val="28"/>
          <w:szCs w:val="28"/>
        </w:rPr>
        <w:t>учителям</w:t>
      </w:r>
      <w:r w:rsidR="00660879" w:rsidRPr="00FD0408">
        <w:rPr>
          <w:rFonts w:ascii="Times New Roman" w:hAnsi="Times New Roman"/>
          <w:bCs/>
          <w:sz w:val="28"/>
          <w:szCs w:val="28"/>
        </w:rPr>
        <w:t>и</w:t>
      </w:r>
      <w:r w:rsidRPr="00FD0408">
        <w:rPr>
          <w:rFonts w:ascii="Times New Roman" w:hAnsi="Times New Roman"/>
          <w:bCs/>
          <w:sz w:val="28"/>
          <w:szCs w:val="28"/>
        </w:rPr>
        <w:t xml:space="preserve"> начальной классов в любой общеобразовательной школе</w:t>
      </w:r>
      <w:r w:rsidR="00C26B76">
        <w:rPr>
          <w:rFonts w:ascii="Times New Roman" w:hAnsi="Times New Roman"/>
          <w:bCs/>
          <w:sz w:val="28"/>
          <w:szCs w:val="28"/>
        </w:rPr>
        <w:t xml:space="preserve"> </w:t>
      </w:r>
      <w:r w:rsidR="00660879" w:rsidRPr="00FD0408">
        <w:rPr>
          <w:rFonts w:ascii="Times New Roman" w:hAnsi="Times New Roman"/>
          <w:bCs/>
          <w:sz w:val="28"/>
          <w:szCs w:val="28"/>
        </w:rPr>
        <w:t xml:space="preserve">при организации </w:t>
      </w:r>
      <w:r w:rsidRPr="00FD0408">
        <w:rPr>
          <w:rFonts w:ascii="Times New Roman" w:hAnsi="Times New Roman"/>
          <w:bCs/>
          <w:sz w:val="28"/>
          <w:szCs w:val="28"/>
        </w:rPr>
        <w:t>учебно-</w:t>
      </w:r>
      <w:r w:rsidR="00FE3344">
        <w:rPr>
          <w:rFonts w:ascii="Times New Roman" w:hAnsi="Times New Roman"/>
          <w:bCs/>
          <w:sz w:val="28"/>
          <w:szCs w:val="28"/>
        </w:rPr>
        <w:t>воспитательного процесса. Также</w:t>
      </w:r>
      <w:r w:rsidRPr="00FD0408">
        <w:rPr>
          <w:rFonts w:ascii="Times New Roman" w:hAnsi="Times New Roman"/>
          <w:bCs/>
          <w:sz w:val="28"/>
          <w:szCs w:val="28"/>
        </w:rPr>
        <w:t xml:space="preserve"> дистанционно</w:t>
      </w:r>
      <w:r w:rsidR="00FE3344">
        <w:rPr>
          <w:rFonts w:ascii="Times New Roman" w:hAnsi="Times New Roman"/>
          <w:bCs/>
          <w:sz w:val="28"/>
          <w:szCs w:val="28"/>
        </w:rPr>
        <w:t xml:space="preserve">е </w:t>
      </w:r>
      <w:r w:rsidR="0033668E" w:rsidRPr="00FD0408">
        <w:rPr>
          <w:rFonts w:ascii="Times New Roman" w:hAnsi="Times New Roman"/>
          <w:bCs/>
          <w:sz w:val="28"/>
          <w:szCs w:val="28"/>
        </w:rPr>
        <w:t>обучения</w:t>
      </w:r>
      <w:r w:rsidR="00FE3344">
        <w:rPr>
          <w:rFonts w:ascii="Times New Roman" w:hAnsi="Times New Roman"/>
          <w:bCs/>
          <w:sz w:val="28"/>
          <w:szCs w:val="28"/>
        </w:rPr>
        <w:t xml:space="preserve"> </w:t>
      </w:r>
      <w:r w:rsidRPr="00FD0408">
        <w:rPr>
          <w:rFonts w:ascii="Times New Roman" w:hAnsi="Times New Roman"/>
          <w:bCs/>
          <w:sz w:val="28"/>
          <w:szCs w:val="28"/>
        </w:rPr>
        <w:t xml:space="preserve">– </w:t>
      </w:r>
      <w:r w:rsidR="0033668E" w:rsidRPr="00FD0408">
        <w:rPr>
          <w:rFonts w:ascii="Times New Roman" w:hAnsi="Times New Roman"/>
          <w:bCs/>
          <w:sz w:val="28"/>
          <w:szCs w:val="28"/>
        </w:rPr>
        <w:t xml:space="preserve">это эффективное </w:t>
      </w:r>
      <w:r w:rsidRPr="00FD0408">
        <w:rPr>
          <w:rFonts w:ascii="Times New Roman" w:hAnsi="Times New Roman"/>
          <w:bCs/>
          <w:sz w:val="28"/>
          <w:szCs w:val="28"/>
        </w:rPr>
        <w:t>решение</w:t>
      </w:r>
      <w:r w:rsidR="00FE3344">
        <w:rPr>
          <w:rFonts w:ascii="Times New Roman" w:hAnsi="Times New Roman"/>
          <w:bCs/>
          <w:sz w:val="28"/>
          <w:szCs w:val="28"/>
        </w:rPr>
        <w:t xml:space="preserve"> </w:t>
      </w:r>
      <w:r w:rsidRPr="00FD0408">
        <w:rPr>
          <w:rFonts w:ascii="Times New Roman" w:hAnsi="Times New Roman"/>
          <w:bCs/>
          <w:sz w:val="28"/>
          <w:szCs w:val="28"/>
        </w:rPr>
        <w:t>проблемы</w:t>
      </w:r>
      <w:r w:rsidR="00FE3344">
        <w:rPr>
          <w:rFonts w:ascii="Times New Roman" w:hAnsi="Times New Roman"/>
          <w:bCs/>
          <w:sz w:val="28"/>
          <w:szCs w:val="28"/>
        </w:rPr>
        <w:t xml:space="preserve"> </w:t>
      </w:r>
      <w:r w:rsidRPr="00FD0408">
        <w:rPr>
          <w:rFonts w:ascii="Times New Roman" w:hAnsi="Times New Roman"/>
          <w:bCs/>
          <w:sz w:val="28"/>
          <w:szCs w:val="28"/>
        </w:rPr>
        <w:t>образования</w:t>
      </w:r>
      <w:r w:rsidR="0033668E" w:rsidRPr="00FD0408">
        <w:rPr>
          <w:rFonts w:ascii="Times New Roman" w:hAnsi="Times New Roman"/>
          <w:bCs/>
          <w:sz w:val="28"/>
          <w:szCs w:val="28"/>
        </w:rPr>
        <w:t xml:space="preserve"> и </w:t>
      </w:r>
      <w:r w:rsidRPr="00FD0408">
        <w:rPr>
          <w:rFonts w:ascii="Times New Roman" w:hAnsi="Times New Roman"/>
          <w:bCs/>
          <w:sz w:val="28"/>
          <w:szCs w:val="28"/>
        </w:rPr>
        <w:t>социализации</w:t>
      </w:r>
      <w:r w:rsidR="00FE3344">
        <w:rPr>
          <w:rFonts w:ascii="Times New Roman" w:hAnsi="Times New Roman"/>
          <w:bCs/>
          <w:sz w:val="28"/>
          <w:szCs w:val="28"/>
        </w:rPr>
        <w:t xml:space="preserve"> </w:t>
      </w:r>
      <w:r w:rsidRPr="00FD0408">
        <w:rPr>
          <w:rFonts w:ascii="Times New Roman" w:hAnsi="Times New Roman"/>
          <w:bCs/>
          <w:sz w:val="28"/>
          <w:szCs w:val="28"/>
        </w:rPr>
        <w:t>детей</w:t>
      </w:r>
      <w:r w:rsidR="00FE3344">
        <w:rPr>
          <w:rFonts w:ascii="Times New Roman" w:hAnsi="Times New Roman"/>
          <w:bCs/>
          <w:sz w:val="28"/>
          <w:szCs w:val="28"/>
        </w:rPr>
        <w:t xml:space="preserve"> </w:t>
      </w:r>
      <w:r w:rsidRPr="00FD0408">
        <w:rPr>
          <w:rFonts w:ascii="Times New Roman" w:hAnsi="Times New Roman"/>
          <w:bCs/>
          <w:sz w:val="28"/>
          <w:szCs w:val="28"/>
        </w:rPr>
        <w:t>с</w:t>
      </w:r>
      <w:r w:rsidR="00FE3344">
        <w:rPr>
          <w:rFonts w:ascii="Times New Roman" w:hAnsi="Times New Roman"/>
          <w:bCs/>
          <w:sz w:val="28"/>
          <w:szCs w:val="28"/>
        </w:rPr>
        <w:t xml:space="preserve"> </w:t>
      </w:r>
      <w:r w:rsidRPr="00FD0408">
        <w:rPr>
          <w:rFonts w:ascii="Times New Roman" w:hAnsi="Times New Roman"/>
          <w:bCs/>
          <w:sz w:val="28"/>
          <w:szCs w:val="28"/>
        </w:rPr>
        <w:t>ограниченными</w:t>
      </w:r>
      <w:r w:rsidR="00FE3344">
        <w:rPr>
          <w:rFonts w:ascii="Times New Roman" w:hAnsi="Times New Roman"/>
          <w:bCs/>
          <w:sz w:val="28"/>
          <w:szCs w:val="28"/>
        </w:rPr>
        <w:t xml:space="preserve"> </w:t>
      </w:r>
      <w:r w:rsidRPr="00FD0408">
        <w:rPr>
          <w:rFonts w:ascii="Times New Roman" w:hAnsi="Times New Roman"/>
          <w:bCs/>
          <w:sz w:val="28"/>
          <w:szCs w:val="28"/>
        </w:rPr>
        <w:t>возможностями здоровья</w:t>
      </w:r>
      <w:r w:rsidR="0033668E" w:rsidRPr="00FD0408">
        <w:rPr>
          <w:rFonts w:ascii="Times New Roman" w:hAnsi="Times New Roman"/>
          <w:bCs/>
          <w:sz w:val="28"/>
          <w:szCs w:val="28"/>
        </w:rPr>
        <w:t xml:space="preserve"> и детей-инвалидов.</w:t>
      </w:r>
    </w:p>
    <w:p w:rsidR="00CB1E96" w:rsidRDefault="00CB1E96" w:rsidP="0033668E">
      <w:pPr>
        <w:jc w:val="both"/>
        <w:rPr>
          <w:rFonts w:ascii="Times New Roman" w:hAnsi="Times New Roman"/>
          <w:bCs/>
          <w:sz w:val="28"/>
          <w:szCs w:val="28"/>
        </w:rPr>
      </w:pPr>
    </w:p>
    <w:p w:rsidR="00CB1E96" w:rsidRPr="00FD0408" w:rsidRDefault="00CB1E96" w:rsidP="0033668E">
      <w:pPr>
        <w:jc w:val="both"/>
        <w:rPr>
          <w:rFonts w:ascii="Times New Roman" w:hAnsi="Times New Roman"/>
          <w:bCs/>
          <w:sz w:val="28"/>
          <w:szCs w:val="28"/>
        </w:rPr>
      </w:pPr>
    </w:p>
    <w:p w:rsidR="0033668E" w:rsidRPr="00FD0408" w:rsidRDefault="0033668E" w:rsidP="0033668E">
      <w:pPr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FD0408">
        <w:rPr>
          <w:rFonts w:ascii="Times New Roman" w:hAnsi="Times New Roman"/>
          <w:b/>
          <w:bCs/>
          <w:sz w:val="28"/>
          <w:szCs w:val="28"/>
          <w:u w:val="single"/>
        </w:rPr>
        <w:t>Список литературы</w:t>
      </w:r>
      <w:r w:rsidR="004F356E" w:rsidRPr="00FD0408">
        <w:rPr>
          <w:rFonts w:ascii="Times New Roman" w:hAnsi="Times New Roman"/>
          <w:b/>
          <w:bCs/>
          <w:sz w:val="28"/>
          <w:szCs w:val="28"/>
          <w:u w:val="single"/>
        </w:rPr>
        <w:t xml:space="preserve"> (интернет-ресурсы)</w:t>
      </w:r>
    </w:p>
    <w:p w:rsidR="0033668E" w:rsidRPr="00FD0408" w:rsidRDefault="00D75271" w:rsidP="0033668E">
      <w:pPr>
        <w:numPr>
          <w:ilvl w:val="0"/>
          <w:numId w:val="19"/>
        </w:numPr>
        <w:rPr>
          <w:rFonts w:ascii="Times New Roman" w:hAnsi="Times New Roman"/>
          <w:bCs/>
          <w:sz w:val="28"/>
          <w:szCs w:val="28"/>
        </w:rPr>
      </w:pPr>
      <w:hyperlink r:id="rId43" w:history="1">
        <w:r w:rsidR="0033668E" w:rsidRPr="00FD0408">
          <w:rPr>
            <w:rStyle w:val="ac"/>
            <w:rFonts w:ascii="Times New Roman" w:hAnsi="Times New Roman"/>
            <w:bCs/>
            <w:sz w:val="28"/>
            <w:szCs w:val="28"/>
          </w:rPr>
          <w:t>Википедия. Дистанционное обучение.</w:t>
        </w:r>
      </w:hyperlink>
    </w:p>
    <w:p w:rsidR="0033668E" w:rsidRPr="00FD0408" w:rsidRDefault="00D75271" w:rsidP="0033668E">
      <w:pPr>
        <w:numPr>
          <w:ilvl w:val="0"/>
          <w:numId w:val="19"/>
        </w:numPr>
        <w:rPr>
          <w:rFonts w:ascii="Times New Roman" w:hAnsi="Times New Roman"/>
          <w:bCs/>
          <w:sz w:val="28"/>
          <w:szCs w:val="28"/>
        </w:rPr>
      </w:pPr>
      <w:hyperlink r:id="rId44" w:history="1">
        <w:r w:rsidR="0033668E" w:rsidRPr="00FD0408">
          <w:rPr>
            <w:rStyle w:val="ac"/>
            <w:rFonts w:ascii="Times New Roman" w:hAnsi="Times New Roman"/>
            <w:bCs/>
            <w:sz w:val="28"/>
            <w:szCs w:val="28"/>
          </w:rPr>
          <w:t>Дистанционное обучение</w:t>
        </w:r>
        <w:r w:rsidR="00194064" w:rsidRPr="00FD0408">
          <w:rPr>
            <w:rStyle w:val="ac"/>
            <w:rFonts w:ascii="Times New Roman" w:hAnsi="Times New Roman"/>
            <w:bCs/>
            <w:sz w:val="28"/>
            <w:szCs w:val="28"/>
          </w:rPr>
          <w:t>.</w:t>
        </w:r>
      </w:hyperlink>
    </w:p>
    <w:p w:rsidR="0033668E" w:rsidRPr="00FD0408" w:rsidRDefault="00D75271" w:rsidP="0033668E">
      <w:pPr>
        <w:numPr>
          <w:ilvl w:val="0"/>
          <w:numId w:val="19"/>
        </w:numPr>
        <w:rPr>
          <w:rFonts w:ascii="Times New Roman" w:hAnsi="Times New Roman"/>
          <w:bCs/>
          <w:sz w:val="28"/>
          <w:szCs w:val="28"/>
        </w:rPr>
      </w:pPr>
      <w:hyperlink r:id="rId45" w:history="1">
        <w:r w:rsidR="0033668E" w:rsidRPr="00FD0408">
          <w:rPr>
            <w:rStyle w:val="ac"/>
            <w:rFonts w:ascii="Times New Roman" w:hAnsi="Times New Roman"/>
            <w:bCs/>
            <w:sz w:val="28"/>
            <w:szCs w:val="28"/>
          </w:rPr>
          <w:t>Дистанционное образование: плюсы и минусы</w:t>
        </w:r>
        <w:r w:rsidR="00194064" w:rsidRPr="00FD0408">
          <w:rPr>
            <w:rStyle w:val="ac"/>
            <w:rFonts w:ascii="Times New Roman" w:hAnsi="Times New Roman"/>
            <w:bCs/>
            <w:sz w:val="28"/>
            <w:szCs w:val="28"/>
          </w:rPr>
          <w:t>.</w:t>
        </w:r>
      </w:hyperlink>
    </w:p>
    <w:p w:rsidR="00194064" w:rsidRPr="00FD0408" w:rsidRDefault="00D75271" w:rsidP="0033668E">
      <w:pPr>
        <w:numPr>
          <w:ilvl w:val="0"/>
          <w:numId w:val="19"/>
        </w:numPr>
        <w:rPr>
          <w:rFonts w:ascii="Times New Roman" w:hAnsi="Times New Roman"/>
          <w:bCs/>
          <w:sz w:val="28"/>
          <w:szCs w:val="28"/>
        </w:rPr>
      </w:pPr>
      <w:hyperlink r:id="rId46" w:history="1">
        <w:r w:rsidR="0033668E" w:rsidRPr="00FD0408">
          <w:rPr>
            <w:rStyle w:val="ac"/>
            <w:rFonts w:ascii="Times New Roman" w:hAnsi="Times New Roman"/>
            <w:bCs/>
            <w:sz w:val="28"/>
            <w:szCs w:val="28"/>
          </w:rPr>
          <w:t>Дистанционное обучение в средней школе как личностно-ориентированн</w:t>
        </w:r>
        <w:r w:rsidR="00194064" w:rsidRPr="00FD0408">
          <w:rPr>
            <w:rStyle w:val="ac"/>
            <w:rFonts w:ascii="Times New Roman" w:hAnsi="Times New Roman"/>
            <w:bCs/>
            <w:sz w:val="28"/>
            <w:szCs w:val="28"/>
          </w:rPr>
          <w:t>ая форма лицейского образования.</w:t>
        </w:r>
      </w:hyperlink>
    </w:p>
    <w:p w:rsidR="0033668E" w:rsidRPr="00FD0408" w:rsidRDefault="00D75271" w:rsidP="0033668E">
      <w:pPr>
        <w:numPr>
          <w:ilvl w:val="0"/>
          <w:numId w:val="19"/>
        </w:numPr>
        <w:rPr>
          <w:rFonts w:ascii="Times New Roman" w:hAnsi="Times New Roman"/>
          <w:bCs/>
          <w:sz w:val="28"/>
          <w:szCs w:val="28"/>
        </w:rPr>
      </w:pPr>
      <w:hyperlink r:id="rId47" w:history="1">
        <w:r w:rsidR="00194064" w:rsidRPr="00FD0408">
          <w:rPr>
            <w:rStyle w:val="ac"/>
            <w:rFonts w:ascii="Times New Roman" w:hAnsi="Times New Roman"/>
            <w:bCs/>
            <w:sz w:val="28"/>
            <w:szCs w:val="28"/>
          </w:rPr>
          <w:t>Дистанционное обучение в школе.</w:t>
        </w:r>
      </w:hyperlink>
    </w:p>
    <w:p w:rsidR="0033668E" w:rsidRPr="00FD0408" w:rsidRDefault="00D75271" w:rsidP="0033668E">
      <w:pPr>
        <w:numPr>
          <w:ilvl w:val="0"/>
          <w:numId w:val="19"/>
        </w:numPr>
        <w:rPr>
          <w:rFonts w:ascii="Times New Roman" w:hAnsi="Times New Roman"/>
          <w:bCs/>
          <w:sz w:val="28"/>
          <w:szCs w:val="28"/>
        </w:rPr>
      </w:pPr>
      <w:hyperlink r:id="rId48" w:history="1">
        <w:r w:rsidR="0033668E" w:rsidRPr="00FD0408">
          <w:rPr>
            <w:rStyle w:val="ac"/>
            <w:rFonts w:ascii="Times New Roman" w:hAnsi="Times New Roman"/>
            <w:bCs/>
            <w:sz w:val="28"/>
            <w:szCs w:val="28"/>
          </w:rPr>
          <w:t>Дистанционное обучение. Преимущества и недостатки дистанционного обучения</w:t>
        </w:r>
        <w:r w:rsidR="00194064" w:rsidRPr="00FD0408">
          <w:rPr>
            <w:rStyle w:val="ac"/>
            <w:rFonts w:ascii="Times New Roman" w:hAnsi="Times New Roman"/>
            <w:bCs/>
            <w:sz w:val="28"/>
            <w:szCs w:val="28"/>
          </w:rPr>
          <w:t>.</w:t>
        </w:r>
      </w:hyperlink>
    </w:p>
    <w:p w:rsidR="0033668E" w:rsidRPr="00FD0408" w:rsidRDefault="00D75271" w:rsidP="0033668E">
      <w:pPr>
        <w:numPr>
          <w:ilvl w:val="0"/>
          <w:numId w:val="19"/>
        </w:numPr>
        <w:rPr>
          <w:rFonts w:ascii="Times New Roman" w:hAnsi="Times New Roman"/>
          <w:bCs/>
          <w:sz w:val="28"/>
          <w:szCs w:val="28"/>
        </w:rPr>
      </w:pPr>
      <w:hyperlink r:id="rId49" w:history="1">
        <w:r w:rsidR="0033668E" w:rsidRPr="00FD0408">
          <w:rPr>
            <w:rStyle w:val="ac"/>
            <w:rFonts w:ascii="Times New Roman" w:hAnsi="Times New Roman"/>
            <w:bCs/>
            <w:sz w:val="28"/>
            <w:szCs w:val="28"/>
          </w:rPr>
          <w:t>Кодексы и Законы РФ</w:t>
        </w:r>
        <w:r w:rsidR="004F356E" w:rsidRPr="00FD0408">
          <w:rPr>
            <w:rStyle w:val="ac"/>
            <w:rFonts w:ascii="Times New Roman" w:hAnsi="Times New Roman"/>
            <w:bCs/>
            <w:sz w:val="28"/>
            <w:szCs w:val="28"/>
          </w:rPr>
          <w:t>.</w:t>
        </w:r>
      </w:hyperlink>
    </w:p>
    <w:p w:rsidR="0033668E" w:rsidRPr="00056799" w:rsidRDefault="00D75271" w:rsidP="0033668E">
      <w:pPr>
        <w:numPr>
          <w:ilvl w:val="0"/>
          <w:numId w:val="19"/>
        </w:numPr>
        <w:rPr>
          <w:rStyle w:val="ac"/>
          <w:rFonts w:ascii="Times New Roman" w:hAnsi="Times New Roman"/>
          <w:bCs/>
          <w:color w:val="auto"/>
          <w:sz w:val="28"/>
          <w:szCs w:val="28"/>
          <w:u w:val="none"/>
        </w:rPr>
      </w:pPr>
      <w:hyperlink r:id="rId50" w:history="1">
        <w:r w:rsidR="0033668E" w:rsidRPr="00FD0408">
          <w:rPr>
            <w:rStyle w:val="ac"/>
            <w:rFonts w:ascii="Times New Roman" w:hAnsi="Times New Roman"/>
            <w:bCs/>
            <w:sz w:val="28"/>
            <w:szCs w:val="28"/>
          </w:rPr>
          <w:t>Концепция внедрения систем электронного дистанционного обучения в деятельность образовательных</w:t>
        </w:r>
        <w:r w:rsidR="004F356E" w:rsidRPr="00FD0408">
          <w:rPr>
            <w:rStyle w:val="ac"/>
            <w:rFonts w:ascii="Times New Roman" w:hAnsi="Times New Roman"/>
            <w:bCs/>
            <w:sz w:val="28"/>
            <w:szCs w:val="28"/>
          </w:rPr>
          <w:t xml:space="preserve"> учреждений Российской Федерации.</w:t>
        </w:r>
      </w:hyperlink>
    </w:p>
    <w:p w:rsidR="00056799" w:rsidRPr="00FD0408" w:rsidRDefault="00D75271" w:rsidP="00056799">
      <w:pPr>
        <w:numPr>
          <w:ilvl w:val="0"/>
          <w:numId w:val="19"/>
        </w:numPr>
        <w:rPr>
          <w:rFonts w:ascii="Times New Roman" w:hAnsi="Times New Roman"/>
          <w:bCs/>
          <w:sz w:val="28"/>
          <w:szCs w:val="28"/>
        </w:rPr>
      </w:pPr>
      <w:hyperlink r:id="rId51" w:history="1">
        <w:r w:rsidR="00056799" w:rsidRPr="00056799">
          <w:rPr>
            <w:rStyle w:val="ac"/>
            <w:rFonts w:ascii="Times New Roman" w:hAnsi="Times New Roman"/>
            <w:bCs/>
            <w:sz w:val="28"/>
            <w:szCs w:val="28"/>
          </w:rPr>
          <w:t>Концепция создания и развития единой системы дистанционного образования в России.</w:t>
        </w:r>
      </w:hyperlink>
    </w:p>
    <w:p w:rsidR="0033668E" w:rsidRPr="00FD0408" w:rsidRDefault="00D75271" w:rsidP="0033668E">
      <w:pPr>
        <w:numPr>
          <w:ilvl w:val="0"/>
          <w:numId w:val="19"/>
        </w:numPr>
        <w:rPr>
          <w:rFonts w:ascii="Times New Roman" w:hAnsi="Times New Roman"/>
          <w:bCs/>
          <w:sz w:val="28"/>
          <w:szCs w:val="28"/>
        </w:rPr>
      </w:pPr>
      <w:hyperlink r:id="rId52" w:history="1">
        <w:r w:rsidR="0033668E" w:rsidRPr="00FD0408">
          <w:rPr>
            <w:rStyle w:val="ac"/>
            <w:rFonts w:ascii="Times New Roman" w:hAnsi="Times New Roman"/>
            <w:bCs/>
            <w:sz w:val="28"/>
            <w:szCs w:val="28"/>
          </w:rPr>
          <w:t>Краткая история дистанционного образования</w:t>
        </w:r>
        <w:r w:rsidR="004F356E" w:rsidRPr="00FD0408">
          <w:rPr>
            <w:rStyle w:val="ac"/>
            <w:rFonts w:ascii="Times New Roman" w:hAnsi="Times New Roman"/>
            <w:bCs/>
            <w:sz w:val="28"/>
            <w:szCs w:val="28"/>
          </w:rPr>
          <w:t>.</w:t>
        </w:r>
      </w:hyperlink>
    </w:p>
    <w:p w:rsidR="0033668E" w:rsidRPr="00FD0408" w:rsidRDefault="00D75271" w:rsidP="0033668E">
      <w:pPr>
        <w:numPr>
          <w:ilvl w:val="0"/>
          <w:numId w:val="19"/>
        </w:numPr>
        <w:rPr>
          <w:rFonts w:ascii="Times New Roman" w:hAnsi="Times New Roman"/>
          <w:bCs/>
          <w:sz w:val="28"/>
          <w:szCs w:val="28"/>
        </w:rPr>
      </w:pPr>
      <w:hyperlink r:id="rId53" w:history="1">
        <w:r w:rsidR="0033668E" w:rsidRPr="00FD0408">
          <w:rPr>
            <w:rStyle w:val="ac"/>
            <w:rFonts w:ascii="Times New Roman" w:hAnsi="Times New Roman"/>
            <w:bCs/>
            <w:sz w:val="28"/>
            <w:szCs w:val="28"/>
          </w:rPr>
          <w:t>Методика применения дистанционных образовательных технологий (дистанционного обучения) в образовательных учреждениях высшего, среднего и дополнительного профессионального образования Российской Федерации</w:t>
        </w:r>
        <w:r w:rsidR="004F356E" w:rsidRPr="00FD0408">
          <w:rPr>
            <w:rStyle w:val="ac"/>
            <w:rFonts w:ascii="Times New Roman" w:hAnsi="Times New Roman"/>
            <w:bCs/>
            <w:sz w:val="28"/>
            <w:szCs w:val="28"/>
          </w:rPr>
          <w:t>.</w:t>
        </w:r>
      </w:hyperlink>
    </w:p>
    <w:p w:rsidR="0033668E" w:rsidRPr="00FD0408" w:rsidRDefault="00D75271" w:rsidP="0033668E">
      <w:pPr>
        <w:numPr>
          <w:ilvl w:val="0"/>
          <w:numId w:val="19"/>
        </w:numPr>
        <w:rPr>
          <w:rFonts w:ascii="Times New Roman" w:hAnsi="Times New Roman"/>
          <w:bCs/>
          <w:sz w:val="28"/>
          <w:szCs w:val="28"/>
        </w:rPr>
      </w:pPr>
      <w:hyperlink r:id="rId54" w:history="1">
        <w:r w:rsidR="0033668E" w:rsidRPr="00FD0408">
          <w:rPr>
            <w:rStyle w:val="ac"/>
            <w:rFonts w:ascii="Times New Roman" w:hAnsi="Times New Roman"/>
            <w:bCs/>
            <w:sz w:val="28"/>
            <w:szCs w:val="28"/>
          </w:rPr>
          <w:t>Понятие дистанционного обучения</w:t>
        </w:r>
        <w:r w:rsidR="004F356E" w:rsidRPr="00FD0408">
          <w:rPr>
            <w:rStyle w:val="ac"/>
            <w:rFonts w:ascii="Times New Roman" w:hAnsi="Times New Roman"/>
            <w:bCs/>
            <w:sz w:val="28"/>
            <w:szCs w:val="28"/>
          </w:rPr>
          <w:t>.</w:t>
        </w:r>
      </w:hyperlink>
    </w:p>
    <w:p w:rsidR="0033668E" w:rsidRPr="00FD0408" w:rsidRDefault="00D75271" w:rsidP="0033668E">
      <w:pPr>
        <w:numPr>
          <w:ilvl w:val="0"/>
          <w:numId w:val="19"/>
        </w:numPr>
        <w:rPr>
          <w:rFonts w:ascii="Times New Roman" w:hAnsi="Times New Roman"/>
          <w:bCs/>
          <w:sz w:val="28"/>
          <w:szCs w:val="28"/>
        </w:rPr>
      </w:pPr>
      <w:hyperlink r:id="rId55" w:history="1">
        <w:r w:rsidR="0033668E" w:rsidRPr="00FD0408">
          <w:rPr>
            <w:rStyle w:val="ac"/>
            <w:rFonts w:ascii="Times New Roman" w:hAnsi="Times New Roman"/>
            <w:bCs/>
            <w:sz w:val="28"/>
            <w:szCs w:val="28"/>
          </w:rPr>
          <w:t>Преимущества дистанционного образования</w:t>
        </w:r>
        <w:r w:rsidR="004F356E" w:rsidRPr="00FD0408">
          <w:rPr>
            <w:rStyle w:val="ac"/>
            <w:rFonts w:ascii="Times New Roman" w:hAnsi="Times New Roman"/>
            <w:bCs/>
            <w:sz w:val="28"/>
            <w:szCs w:val="28"/>
          </w:rPr>
          <w:t>.</w:t>
        </w:r>
      </w:hyperlink>
    </w:p>
    <w:p w:rsidR="0033668E" w:rsidRPr="0077654E" w:rsidRDefault="00D75271" w:rsidP="0033668E">
      <w:pPr>
        <w:numPr>
          <w:ilvl w:val="0"/>
          <w:numId w:val="19"/>
        </w:numPr>
        <w:rPr>
          <w:rStyle w:val="ac"/>
          <w:rFonts w:ascii="Times New Roman" w:hAnsi="Times New Roman"/>
          <w:bCs/>
          <w:color w:val="auto"/>
          <w:sz w:val="28"/>
          <w:szCs w:val="28"/>
          <w:u w:val="none"/>
        </w:rPr>
      </w:pPr>
      <w:hyperlink r:id="rId56" w:history="1">
        <w:r w:rsidR="0033668E" w:rsidRPr="00FD0408">
          <w:rPr>
            <w:rStyle w:val="ac"/>
            <w:rFonts w:ascii="Times New Roman" w:hAnsi="Times New Roman"/>
            <w:bCs/>
            <w:sz w:val="28"/>
            <w:szCs w:val="28"/>
          </w:rPr>
          <w:t>Преимущества и недостатки дистанционного обучения</w:t>
        </w:r>
        <w:r w:rsidR="004F356E" w:rsidRPr="00FD0408">
          <w:rPr>
            <w:rStyle w:val="ac"/>
            <w:rFonts w:ascii="Times New Roman" w:hAnsi="Times New Roman"/>
            <w:bCs/>
            <w:sz w:val="28"/>
            <w:szCs w:val="28"/>
          </w:rPr>
          <w:t>.</w:t>
        </w:r>
      </w:hyperlink>
    </w:p>
    <w:p w:rsidR="0077654E" w:rsidRPr="0077654E" w:rsidRDefault="00D75271" w:rsidP="0077654E">
      <w:pPr>
        <w:numPr>
          <w:ilvl w:val="0"/>
          <w:numId w:val="19"/>
        </w:numPr>
        <w:jc w:val="both"/>
        <w:rPr>
          <w:rFonts w:ascii="Times New Roman" w:hAnsi="Times New Roman"/>
          <w:bCs/>
          <w:sz w:val="28"/>
          <w:szCs w:val="28"/>
        </w:rPr>
      </w:pPr>
      <w:hyperlink r:id="rId57" w:history="1">
        <w:r w:rsidR="0077654E" w:rsidRPr="0077654E">
          <w:rPr>
            <w:rStyle w:val="ac"/>
            <w:rFonts w:ascii="Times New Roman" w:hAnsi="Times New Roman"/>
            <w:bCs/>
            <w:sz w:val="28"/>
            <w:szCs w:val="28"/>
          </w:rPr>
          <w:t>Приказ Министерства образования и науки Российской Федерации "Об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программ».</w:t>
        </w:r>
      </w:hyperlink>
    </w:p>
    <w:p w:rsidR="0033668E" w:rsidRPr="00FD0408" w:rsidRDefault="00D75271" w:rsidP="0033668E">
      <w:pPr>
        <w:numPr>
          <w:ilvl w:val="0"/>
          <w:numId w:val="19"/>
        </w:numPr>
        <w:rPr>
          <w:rFonts w:ascii="Times New Roman" w:hAnsi="Times New Roman"/>
          <w:bCs/>
          <w:sz w:val="28"/>
          <w:szCs w:val="28"/>
        </w:rPr>
      </w:pPr>
      <w:hyperlink r:id="rId58" w:history="1">
        <w:r w:rsidR="0033668E" w:rsidRPr="00FD0408">
          <w:rPr>
            <w:rStyle w:val="ac"/>
            <w:rFonts w:ascii="Times New Roman" w:hAnsi="Times New Roman"/>
            <w:bCs/>
            <w:sz w:val="28"/>
            <w:szCs w:val="28"/>
          </w:rPr>
          <w:t>Российская газета. Приказ Министерства образования и науки Российской Федерации (Минобрнауки России) от 9 января 2014 г. N 2 г. Москва</w:t>
        </w:r>
        <w:r w:rsidR="004F356E" w:rsidRPr="00FD0408">
          <w:rPr>
            <w:rStyle w:val="ac"/>
            <w:rFonts w:ascii="Times New Roman" w:hAnsi="Times New Roman"/>
            <w:bCs/>
            <w:sz w:val="28"/>
            <w:szCs w:val="28"/>
          </w:rPr>
          <w:t>.</w:t>
        </w:r>
      </w:hyperlink>
    </w:p>
    <w:p w:rsidR="0033668E" w:rsidRPr="00FD0408" w:rsidRDefault="00D75271" w:rsidP="0033668E">
      <w:pPr>
        <w:numPr>
          <w:ilvl w:val="0"/>
          <w:numId w:val="19"/>
        </w:numPr>
        <w:rPr>
          <w:rFonts w:ascii="Times New Roman" w:hAnsi="Times New Roman"/>
          <w:bCs/>
          <w:sz w:val="28"/>
          <w:szCs w:val="28"/>
        </w:rPr>
      </w:pPr>
      <w:hyperlink r:id="rId59" w:history="1">
        <w:r w:rsidR="0033668E" w:rsidRPr="00FD0408">
          <w:rPr>
            <w:rStyle w:val="ac"/>
            <w:rFonts w:ascii="Times New Roman" w:hAnsi="Times New Roman"/>
            <w:bCs/>
            <w:sz w:val="28"/>
            <w:szCs w:val="28"/>
          </w:rPr>
          <w:t>Томский областной институт повышения квалификации и переподготовки работников образования</w:t>
        </w:r>
        <w:r w:rsidR="004F356E" w:rsidRPr="00FD0408">
          <w:rPr>
            <w:rStyle w:val="ac"/>
            <w:rFonts w:ascii="Times New Roman" w:hAnsi="Times New Roman"/>
            <w:bCs/>
            <w:sz w:val="28"/>
            <w:szCs w:val="28"/>
          </w:rPr>
          <w:t>.</w:t>
        </w:r>
      </w:hyperlink>
    </w:p>
    <w:p w:rsidR="0033668E" w:rsidRDefault="0033668E" w:rsidP="0033668E">
      <w:pPr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3668E" w:rsidRPr="0033668E" w:rsidRDefault="0033668E" w:rsidP="0033668E">
      <w:pPr>
        <w:rPr>
          <w:rFonts w:ascii="Times New Roman" w:hAnsi="Times New Roman"/>
          <w:bCs/>
          <w:sz w:val="24"/>
          <w:szCs w:val="24"/>
        </w:rPr>
      </w:pPr>
    </w:p>
    <w:p w:rsidR="003C2C68" w:rsidRPr="003C2C68" w:rsidRDefault="003C2C68" w:rsidP="003C2C68">
      <w:pPr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97CFF" w:rsidRPr="00E97CFF" w:rsidRDefault="00E97CFF" w:rsidP="00E97CFF">
      <w:pPr>
        <w:rPr>
          <w:rFonts w:ascii="Times New Roman" w:hAnsi="Times New Roman"/>
          <w:b/>
          <w:bCs/>
          <w:sz w:val="24"/>
          <w:szCs w:val="24"/>
        </w:rPr>
      </w:pPr>
    </w:p>
    <w:p w:rsidR="00401A9E" w:rsidRPr="00401A9E" w:rsidRDefault="00401A9E" w:rsidP="00401A9E">
      <w:pPr>
        <w:rPr>
          <w:rFonts w:ascii="Times New Roman" w:hAnsi="Times New Roman"/>
          <w:sz w:val="28"/>
          <w:szCs w:val="28"/>
        </w:rPr>
      </w:pPr>
    </w:p>
    <w:sectPr w:rsidR="00401A9E" w:rsidRPr="00401A9E" w:rsidSect="00AB2E5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84F" w:rsidRDefault="006B384F" w:rsidP="003A2937">
      <w:pPr>
        <w:spacing w:after="0" w:line="240" w:lineRule="auto"/>
      </w:pPr>
      <w:r>
        <w:separator/>
      </w:r>
    </w:p>
  </w:endnote>
  <w:endnote w:type="continuationSeparator" w:id="0">
    <w:p w:rsidR="006B384F" w:rsidRDefault="006B384F" w:rsidP="003A2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84F" w:rsidRDefault="006B384F" w:rsidP="003A2937">
      <w:pPr>
        <w:spacing w:after="0" w:line="240" w:lineRule="auto"/>
      </w:pPr>
      <w:r>
        <w:separator/>
      </w:r>
    </w:p>
  </w:footnote>
  <w:footnote w:type="continuationSeparator" w:id="0">
    <w:p w:rsidR="006B384F" w:rsidRDefault="006B384F" w:rsidP="003A29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9DBA78C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  <w:lang w:val="ru-RU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2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20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20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20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20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20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20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2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20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20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20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20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20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20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2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20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20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20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20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20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20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23721B8"/>
    <w:multiLevelType w:val="hybridMultilevel"/>
    <w:tmpl w:val="3244B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AB4368"/>
    <w:multiLevelType w:val="hybridMultilevel"/>
    <w:tmpl w:val="699053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5F033B"/>
    <w:multiLevelType w:val="hybridMultilevel"/>
    <w:tmpl w:val="D6BEEE18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AC151D1"/>
    <w:multiLevelType w:val="hybridMultilevel"/>
    <w:tmpl w:val="EA2663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2413B0"/>
    <w:multiLevelType w:val="multilevel"/>
    <w:tmpl w:val="930CB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7D4661D"/>
    <w:multiLevelType w:val="hybridMultilevel"/>
    <w:tmpl w:val="8EBC2D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D53208"/>
    <w:multiLevelType w:val="hybridMultilevel"/>
    <w:tmpl w:val="3B849B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C90E7E"/>
    <w:multiLevelType w:val="multilevel"/>
    <w:tmpl w:val="3C98E8F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  <w:szCs w:val="18"/>
        <w:lang w:val="ru-RU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4" w15:restartNumberingAfterBreak="0">
    <w:nsid w:val="35B34847"/>
    <w:multiLevelType w:val="hybridMultilevel"/>
    <w:tmpl w:val="297CC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90334"/>
    <w:multiLevelType w:val="hybridMultilevel"/>
    <w:tmpl w:val="06AEAD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620F4D"/>
    <w:multiLevelType w:val="hybridMultilevel"/>
    <w:tmpl w:val="41EC90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FE1837"/>
    <w:multiLevelType w:val="hybridMultilevel"/>
    <w:tmpl w:val="BDC829DC"/>
    <w:lvl w:ilvl="0" w:tplc="0419000D">
      <w:start w:val="1"/>
      <w:numFmt w:val="bullet"/>
      <w:lvlText w:val=""/>
      <w:lvlJc w:val="left"/>
      <w:pPr>
        <w:ind w:left="40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8" w15:restartNumberingAfterBreak="0">
    <w:nsid w:val="45F915C9"/>
    <w:multiLevelType w:val="hybridMultilevel"/>
    <w:tmpl w:val="FCF4CDCC"/>
    <w:lvl w:ilvl="0" w:tplc="B7F82AE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95CB42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78953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F2E8B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E2D35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A0A1C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52EA7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58B5A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A0ABAB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F0FCF"/>
    <w:multiLevelType w:val="hybridMultilevel"/>
    <w:tmpl w:val="41360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BC6834"/>
    <w:multiLevelType w:val="hybridMultilevel"/>
    <w:tmpl w:val="C396ED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AC48FE"/>
    <w:multiLevelType w:val="multilevel"/>
    <w:tmpl w:val="E3AA877C"/>
    <w:lvl w:ilvl="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2EB3CEB"/>
    <w:multiLevelType w:val="hybridMultilevel"/>
    <w:tmpl w:val="B714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9C3846"/>
    <w:multiLevelType w:val="hybridMultilevel"/>
    <w:tmpl w:val="91B40A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7C51C3"/>
    <w:multiLevelType w:val="hybridMultilevel"/>
    <w:tmpl w:val="D6E6CBB6"/>
    <w:lvl w:ilvl="0" w:tplc="0419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25" w15:restartNumberingAfterBreak="0">
    <w:nsid w:val="782459E4"/>
    <w:multiLevelType w:val="hybridMultilevel"/>
    <w:tmpl w:val="721C28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782A24"/>
    <w:multiLevelType w:val="hybridMultilevel"/>
    <w:tmpl w:val="E77AD25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CDA77F1"/>
    <w:multiLevelType w:val="hybridMultilevel"/>
    <w:tmpl w:val="7A06D4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0"/>
  </w:num>
  <w:num w:numId="3">
    <w:abstractNumId w:val="17"/>
  </w:num>
  <w:num w:numId="4">
    <w:abstractNumId w:val="24"/>
  </w:num>
  <w:num w:numId="5">
    <w:abstractNumId w:val="13"/>
  </w:num>
  <w:num w:numId="6">
    <w:abstractNumId w:val="7"/>
  </w:num>
  <w:num w:numId="7">
    <w:abstractNumId w:val="10"/>
  </w:num>
  <w:num w:numId="8">
    <w:abstractNumId w:val="21"/>
  </w:num>
  <w:num w:numId="9">
    <w:abstractNumId w:val="3"/>
  </w:num>
  <w:num w:numId="10">
    <w:abstractNumId w:val="4"/>
  </w:num>
  <w:num w:numId="11">
    <w:abstractNumId w:val="5"/>
  </w:num>
  <w:num w:numId="12">
    <w:abstractNumId w:val="1"/>
  </w:num>
  <w:num w:numId="13">
    <w:abstractNumId w:val="2"/>
  </w:num>
  <w:num w:numId="14">
    <w:abstractNumId w:val="14"/>
  </w:num>
  <w:num w:numId="15">
    <w:abstractNumId w:val="23"/>
  </w:num>
  <w:num w:numId="16">
    <w:abstractNumId w:val="11"/>
  </w:num>
  <w:num w:numId="17">
    <w:abstractNumId w:val="9"/>
  </w:num>
  <w:num w:numId="18">
    <w:abstractNumId w:val="6"/>
  </w:num>
  <w:num w:numId="19">
    <w:abstractNumId w:val="22"/>
  </w:num>
  <w:num w:numId="20">
    <w:abstractNumId w:val="18"/>
  </w:num>
  <w:num w:numId="21">
    <w:abstractNumId w:val="25"/>
  </w:num>
  <w:num w:numId="22">
    <w:abstractNumId w:val="27"/>
  </w:num>
  <w:num w:numId="23">
    <w:abstractNumId w:val="26"/>
  </w:num>
  <w:num w:numId="24">
    <w:abstractNumId w:val="12"/>
  </w:num>
  <w:num w:numId="25">
    <w:abstractNumId w:val="15"/>
  </w:num>
  <w:num w:numId="26">
    <w:abstractNumId w:val="16"/>
  </w:num>
  <w:num w:numId="27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5C52"/>
    <w:rsid w:val="00001E22"/>
    <w:rsid w:val="0001450F"/>
    <w:rsid w:val="00026850"/>
    <w:rsid w:val="0004741B"/>
    <w:rsid w:val="00051EB2"/>
    <w:rsid w:val="00053C5F"/>
    <w:rsid w:val="00056799"/>
    <w:rsid w:val="00067D31"/>
    <w:rsid w:val="000712D0"/>
    <w:rsid w:val="000803A7"/>
    <w:rsid w:val="00090E23"/>
    <w:rsid w:val="000B314C"/>
    <w:rsid w:val="000C2259"/>
    <w:rsid w:val="000C3A2F"/>
    <w:rsid w:val="000C623A"/>
    <w:rsid w:val="000D7E93"/>
    <w:rsid w:val="000F074E"/>
    <w:rsid w:val="00100F0B"/>
    <w:rsid w:val="0010484C"/>
    <w:rsid w:val="001075C5"/>
    <w:rsid w:val="0011371A"/>
    <w:rsid w:val="00114A76"/>
    <w:rsid w:val="00123BAD"/>
    <w:rsid w:val="001500C2"/>
    <w:rsid w:val="00151212"/>
    <w:rsid w:val="001549AF"/>
    <w:rsid w:val="00157773"/>
    <w:rsid w:val="001675CB"/>
    <w:rsid w:val="00175BBB"/>
    <w:rsid w:val="00190478"/>
    <w:rsid w:val="001908D8"/>
    <w:rsid w:val="00194064"/>
    <w:rsid w:val="001A16F4"/>
    <w:rsid w:val="001A334C"/>
    <w:rsid w:val="001B1336"/>
    <w:rsid w:val="001C064A"/>
    <w:rsid w:val="001D0348"/>
    <w:rsid w:val="001E2BD3"/>
    <w:rsid w:val="001E6886"/>
    <w:rsid w:val="0021066B"/>
    <w:rsid w:val="00216995"/>
    <w:rsid w:val="00220862"/>
    <w:rsid w:val="00222FF2"/>
    <w:rsid w:val="0023163F"/>
    <w:rsid w:val="0024070F"/>
    <w:rsid w:val="0024222A"/>
    <w:rsid w:val="0024342E"/>
    <w:rsid w:val="002440EA"/>
    <w:rsid w:val="00266105"/>
    <w:rsid w:val="00270914"/>
    <w:rsid w:val="00275C52"/>
    <w:rsid w:val="00281FA9"/>
    <w:rsid w:val="00282501"/>
    <w:rsid w:val="00295C42"/>
    <w:rsid w:val="0029728D"/>
    <w:rsid w:val="00306374"/>
    <w:rsid w:val="003228A0"/>
    <w:rsid w:val="00324F65"/>
    <w:rsid w:val="003363CD"/>
    <w:rsid w:val="0033668E"/>
    <w:rsid w:val="003404E8"/>
    <w:rsid w:val="00354B02"/>
    <w:rsid w:val="00356CDE"/>
    <w:rsid w:val="00366139"/>
    <w:rsid w:val="003765FD"/>
    <w:rsid w:val="00381578"/>
    <w:rsid w:val="0038380C"/>
    <w:rsid w:val="003862D4"/>
    <w:rsid w:val="00386998"/>
    <w:rsid w:val="00392829"/>
    <w:rsid w:val="00394001"/>
    <w:rsid w:val="003A2937"/>
    <w:rsid w:val="003C2C68"/>
    <w:rsid w:val="00401A9E"/>
    <w:rsid w:val="0040572F"/>
    <w:rsid w:val="004123A8"/>
    <w:rsid w:val="0041527C"/>
    <w:rsid w:val="0042160C"/>
    <w:rsid w:val="004240E9"/>
    <w:rsid w:val="0043641B"/>
    <w:rsid w:val="004379B0"/>
    <w:rsid w:val="0046062B"/>
    <w:rsid w:val="004609BB"/>
    <w:rsid w:val="00476190"/>
    <w:rsid w:val="00477005"/>
    <w:rsid w:val="004827FC"/>
    <w:rsid w:val="00491FD7"/>
    <w:rsid w:val="004954DA"/>
    <w:rsid w:val="004A2696"/>
    <w:rsid w:val="004B123A"/>
    <w:rsid w:val="004D7D48"/>
    <w:rsid w:val="004E4610"/>
    <w:rsid w:val="004E7CD9"/>
    <w:rsid w:val="004F356E"/>
    <w:rsid w:val="00517A8F"/>
    <w:rsid w:val="0052308C"/>
    <w:rsid w:val="0052527C"/>
    <w:rsid w:val="005272B0"/>
    <w:rsid w:val="005272D5"/>
    <w:rsid w:val="00527416"/>
    <w:rsid w:val="00527C68"/>
    <w:rsid w:val="00540588"/>
    <w:rsid w:val="00543EB7"/>
    <w:rsid w:val="005548A2"/>
    <w:rsid w:val="005747BA"/>
    <w:rsid w:val="00580743"/>
    <w:rsid w:val="005A157A"/>
    <w:rsid w:val="005A77C7"/>
    <w:rsid w:val="005E297E"/>
    <w:rsid w:val="0060303F"/>
    <w:rsid w:val="0060554C"/>
    <w:rsid w:val="00607FE1"/>
    <w:rsid w:val="0062325E"/>
    <w:rsid w:val="00625DC7"/>
    <w:rsid w:val="006573A2"/>
    <w:rsid w:val="00660879"/>
    <w:rsid w:val="0066567D"/>
    <w:rsid w:val="00670C25"/>
    <w:rsid w:val="00671075"/>
    <w:rsid w:val="00677DD3"/>
    <w:rsid w:val="006812A0"/>
    <w:rsid w:val="00693CBB"/>
    <w:rsid w:val="006A7066"/>
    <w:rsid w:val="006B32E7"/>
    <w:rsid w:val="006B384F"/>
    <w:rsid w:val="006C3375"/>
    <w:rsid w:val="006F0C9D"/>
    <w:rsid w:val="006F47FC"/>
    <w:rsid w:val="007001B6"/>
    <w:rsid w:val="0070787C"/>
    <w:rsid w:val="00715F4E"/>
    <w:rsid w:val="00716A53"/>
    <w:rsid w:val="00716F20"/>
    <w:rsid w:val="00717DBD"/>
    <w:rsid w:val="007202F7"/>
    <w:rsid w:val="00725CD0"/>
    <w:rsid w:val="0073423A"/>
    <w:rsid w:val="00751C4E"/>
    <w:rsid w:val="00764819"/>
    <w:rsid w:val="0077297F"/>
    <w:rsid w:val="00775128"/>
    <w:rsid w:val="0077654E"/>
    <w:rsid w:val="00776B58"/>
    <w:rsid w:val="00776CD9"/>
    <w:rsid w:val="007A2890"/>
    <w:rsid w:val="007A3C63"/>
    <w:rsid w:val="007C1343"/>
    <w:rsid w:val="007C1695"/>
    <w:rsid w:val="007C555C"/>
    <w:rsid w:val="007F10B7"/>
    <w:rsid w:val="007F1B06"/>
    <w:rsid w:val="008047F8"/>
    <w:rsid w:val="00805A6E"/>
    <w:rsid w:val="0082020E"/>
    <w:rsid w:val="008217D2"/>
    <w:rsid w:val="00841532"/>
    <w:rsid w:val="0084175B"/>
    <w:rsid w:val="00853D72"/>
    <w:rsid w:val="00864B38"/>
    <w:rsid w:val="00864B88"/>
    <w:rsid w:val="00870249"/>
    <w:rsid w:val="00887B7F"/>
    <w:rsid w:val="008902BC"/>
    <w:rsid w:val="008961AD"/>
    <w:rsid w:val="008A0C6B"/>
    <w:rsid w:val="008A377E"/>
    <w:rsid w:val="008A5FB7"/>
    <w:rsid w:val="008B5915"/>
    <w:rsid w:val="008D4C59"/>
    <w:rsid w:val="008E0371"/>
    <w:rsid w:val="008E5755"/>
    <w:rsid w:val="008F3A9A"/>
    <w:rsid w:val="00901D4F"/>
    <w:rsid w:val="00903542"/>
    <w:rsid w:val="00914CFC"/>
    <w:rsid w:val="00916914"/>
    <w:rsid w:val="0092405D"/>
    <w:rsid w:val="00945CC4"/>
    <w:rsid w:val="009518BB"/>
    <w:rsid w:val="0096676A"/>
    <w:rsid w:val="009670F7"/>
    <w:rsid w:val="0097318E"/>
    <w:rsid w:val="009757AD"/>
    <w:rsid w:val="0098612E"/>
    <w:rsid w:val="009861E0"/>
    <w:rsid w:val="0098659E"/>
    <w:rsid w:val="00987EDE"/>
    <w:rsid w:val="009A2CB4"/>
    <w:rsid w:val="009A42A6"/>
    <w:rsid w:val="009A4FA6"/>
    <w:rsid w:val="009C0AB6"/>
    <w:rsid w:val="009C0DF8"/>
    <w:rsid w:val="009C55F9"/>
    <w:rsid w:val="009D0C4D"/>
    <w:rsid w:val="009D45E3"/>
    <w:rsid w:val="009E0B73"/>
    <w:rsid w:val="009E1FB9"/>
    <w:rsid w:val="009E4DB0"/>
    <w:rsid w:val="009F098F"/>
    <w:rsid w:val="009F60AF"/>
    <w:rsid w:val="00A0515A"/>
    <w:rsid w:val="00A06A4E"/>
    <w:rsid w:val="00A13CF5"/>
    <w:rsid w:val="00A17DF3"/>
    <w:rsid w:val="00A4064E"/>
    <w:rsid w:val="00A66818"/>
    <w:rsid w:val="00A838B4"/>
    <w:rsid w:val="00A9739E"/>
    <w:rsid w:val="00AA0757"/>
    <w:rsid w:val="00AB2E5E"/>
    <w:rsid w:val="00AB67A5"/>
    <w:rsid w:val="00AC286F"/>
    <w:rsid w:val="00AC4F30"/>
    <w:rsid w:val="00AE692B"/>
    <w:rsid w:val="00AE7505"/>
    <w:rsid w:val="00AF2CEB"/>
    <w:rsid w:val="00B03F23"/>
    <w:rsid w:val="00B05B6C"/>
    <w:rsid w:val="00B34ACC"/>
    <w:rsid w:val="00B361CB"/>
    <w:rsid w:val="00B701B0"/>
    <w:rsid w:val="00B73568"/>
    <w:rsid w:val="00B81E6C"/>
    <w:rsid w:val="00B854FD"/>
    <w:rsid w:val="00B8788F"/>
    <w:rsid w:val="00BA154F"/>
    <w:rsid w:val="00BA1D23"/>
    <w:rsid w:val="00BB6AD3"/>
    <w:rsid w:val="00BC2E1A"/>
    <w:rsid w:val="00BC4089"/>
    <w:rsid w:val="00BC7E4D"/>
    <w:rsid w:val="00C10319"/>
    <w:rsid w:val="00C20343"/>
    <w:rsid w:val="00C2308C"/>
    <w:rsid w:val="00C26B76"/>
    <w:rsid w:val="00C3100B"/>
    <w:rsid w:val="00C35451"/>
    <w:rsid w:val="00C4023E"/>
    <w:rsid w:val="00C42AF9"/>
    <w:rsid w:val="00C43D6E"/>
    <w:rsid w:val="00C549DF"/>
    <w:rsid w:val="00C55623"/>
    <w:rsid w:val="00C70911"/>
    <w:rsid w:val="00C7761A"/>
    <w:rsid w:val="00C920C3"/>
    <w:rsid w:val="00CA51E2"/>
    <w:rsid w:val="00CA5ADF"/>
    <w:rsid w:val="00CB1764"/>
    <w:rsid w:val="00CB1E96"/>
    <w:rsid w:val="00CC0DB4"/>
    <w:rsid w:val="00CD4408"/>
    <w:rsid w:val="00CE6315"/>
    <w:rsid w:val="00D018A4"/>
    <w:rsid w:val="00D15054"/>
    <w:rsid w:val="00D21780"/>
    <w:rsid w:val="00D226CB"/>
    <w:rsid w:val="00D234EF"/>
    <w:rsid w:val="00D23822"/>
    <w:rsid w:val="00D335BF"/>
    <w:rsid w:val="00D353A1"/>
    <w:rsid w:val="00D35770"/>
    <w:rsid w:val="00D37363"/>
    <w:rsid w:val="00D46986"/>
    <w:rsid w:val="00D7486F"/>
    <w:rsid w:val="00D75271"/>
    <w:rsid w:val="00D845C3"/>
    <w:rsid w:val="00D90FC9"/>
    <w:rsid w:val="00DA4869"/>
    <w:rsid w:val="00DA4A28"/>
    <w:rsid w:val="00DA560F"/>
    <w:rsid w:val="00DB7E58"/>
    <w:rsid w:val="00DC3062"/>
    <w:rsid w:val="00DD5ABD"/>
    <w:rsid w:val="00DE1E42"/>
    <w:rsid w:val="00E03714"/>
    <w:rsid w:val="00E05FD3"/>
    <w:rsid w:val="00E3308E"/>
    <w:rsid w:val="00E432C3"/>
    <w:rsid w:val="00E47B37"/>
    <w:rsid w:val="00E656F4"/>
    <w:rsid w:val="00E66AF2"/>
    <w:rsid w:val="00E747C8"/>
    <w:rsid w:val="00E97CFF"/>
    <w:rsid w:val="00EA2649"/>
    <w:rsid w:val="00EA3643"/>
    <w:rsid w:val="00EA7346"/>
    <w:rsid w:val="00EC7A55"/>
    <w:rsid w:val="00EF3DF5"/>
    <w:rsid w:val="00EF708E"/>
    <w:rsid w:val="00EF7A58"/>
    <w:rsid w:val="00F003B9"/>
    <w:rsid w:val="00F07671"/>
    <w:rsid w:val="00F36B8E"/>
    <w:rsid w:val="00F41774"/>
    <w:rsid w:val="00F6094A"/>
    <w:rsid w:val="00F70BFA"/>
    <w:rsid w:val="00F742F3"/>
    <w:rsid w:val="00F75C77"/>
    <w:rsid w:val="00F82594"/>
    <w:rsid w:val="00F838BC"/>
    <w:rsid w:val="00F85744"/>
    <w:rsid w:val="00F94FD8"/>
    <w:rsid w:val="00FD0408"/>
    <w:rsid w:val="00FD5D23"/>
    <w:rsid w:val="00FE3344"/>
    <w:rsid w:val="00FE4DEC"/>
    <w:rsid w:val="00FE57DF"/>
    <w:rsid w:val="00FE60C6"/>
    <w:rsid w:val="00FF2FF3"/>
    <w:rsid w:val="00FF6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77DD01-0705-4A4B-9283-EF91D7D7D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77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2308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16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2160C"/>
    <w:pPr>
      <w:ind w:left="720"/>
      <w:contextualSpacing/>
    </w:pPr>
  </w:style>
  <w:style w:type="paragraph" w:customStyle="1" w:styleId="c3">
    <w:name w:val="c3"/>
    <w:basedOn w:val="a"/>
    <w:rsid w:val="008E03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rsid w:val="008E0371"/>
  </w:style>
  <w:style w:type="character" w:customStyle="1" w:styleId="c2">
    <w:name w:val="c2"/>
    <w:basedOn w:val="a0"/>
    <w:rsid w:val="008E0371"/>
  </w:style>
  <w:style w:type="paragraph" w:styleId="a5">
    <w:name w:val="header"/>
    <w:basedOn w:val="a"/>
    <w:link w:val="a6"/>
    <w:uiPriority w:val="99"/>
    <w:unhideWhenUsed/>
    <w:rsid w:val="003A2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293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A2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2937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3A2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A5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A5FB7"/>
    <w:rPr>
      <w:rFonts w:ascii="Tahoma" w:eastAsia="Calibri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157773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BC2E1A"/>
    <w:rPr>
      <w:color w:val="800080" w:themeColor="followedHyperlink"/>
      <w:u w:val="single"/>
    </w:rPr>
  </w:style>
  <w:style w:type="character" w:styleId="ae">
    <w:name w:val="annotation reference"/>
    <w:basedOn w:val="a0"/>
    <w:uiPriority w:val="99"/>
    <w:semiHidden/>
    <w:unhideWhenUsed/>
    <w:rsid w:val="0002685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85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850"/>
    <w:rPr>
      <w:rFonts w:ascii="Calibri" w:eastAsia="Calibri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85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850"/>
    <w:rPr>
      <w:rFonts w:ascii="Calibri" w:eastAsia="Calibri" w:hAnsi="Calibri" w:cs="Times New Roman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230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2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1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2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6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6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zakonrf.info/zakon-ob-obrazovanii-v-rf/44/" TargetMode="External"/><Relationship Id="rId18" Type="http://schemas.openxmlformats.org/officeDocument/2006/relationships/hyperlink" Target="https://ru.wikipedia.org/wiki/&#1044;&#1080;&#1089;&#1090;&#1072;&#1085;&#1094;&#1080;&#1086;&#1085;&#1085;&#1086;&#1077;_&#1086;&#1073;&#1091;&#1095;&#1077;&#1085;&#1080;&#1077;" TargetMode="External"/><Relationship Id="rId26" Type="http://schemas.openxmlformats.org/officeDocument/2006/relationships/hyperlink" Target="http://cmet4uk.ru/publ/5-1-0-67" TargetMode="External"/><Relationship Id="rId39" Type="http://schemas.openxmlformats.org/officeDocument/2006/relationships/hyperlink" Target="https://docs.google.com/spreadsheets/d/1uD2a9jd-Zwx3lqzsbFIvwvLVObEtM6VMJDDUXcEayXk/edit" TargetMode="External"/><Relationship Id="rId21" Type="http://schemas.openxmlformats.org/officeDocument/2006/relationships/hyperlink" Target="http://mba.ru/articles/283-preimushchestva-distantsionnogo-obrazovaniya" TargetMode="External"/><Relationship Id="rId34" Type="http://schemas.openxmlformats.org/officeDocument/2006/relationships/hyperlink" Target="http://learningapps.org/display?v=pwxhynbck" TargetMode="External"/><Relationship Id="rId42" Type="http://schemas.openxmlformats.org/officeDocument/2006/relationships/hyperlink" Target="https://docs.google.com/document/d/1Agu6KZwwlWtJJ3yIYjbiQeFkfFen9eb8b0QTxFIPqdo/edit?pli=1" TargetMode="External"/><Relationship Id="rId47" Type="http://schemas.openxmlformats.org/officeDocument/2006/relationships/hyperlink" Target="http://www.&#1086;&#1084;&#1072;&#1083;&#1099;&#1096;&#1072;&#1093;.&#1088;&#1092;/rost-i-razvitie-rebenka/obuchajushie-programmy/126-distantsionnoe-obuchenie-v-schkole" TargetMode="External"/><Relationship Id="rId50" Type="http://schemas.openxmlformats.org/officeDocument/2006/relationships/hyperlink" Target="http://www.openclass.ru/node/289858" TargetMode="External"/><Relationship Id="rId55" Type="http://schemas.openxmlformats.org/officeDocument/2006/relationships/hyperlink" Target="http://mba.ru/articles/283-preimushchestva-distantsionnogo-obrazovaniya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informatizaciya.forum2x2.ru/t33-topic" TargetMode="External"/><Relationship Id="rId20" Type="http://schemas.openxmlformats.org/officeDocument/2006/relationships/hyperlink" Target="http://www.web-learn.ru/index.php?option=com_content&amp;view=article&amp;id=12&amp;Itemid=17" TargetMode="External"/><Relationship Id="rId29" Type="http://schemas.openxmlformats.org/officeDocument/2006/relationships/hyperlink" Target="http://dtraining.web-3.ru/introduction/okandbaddo/" TargetMode="External"/><Relationship Id="rId41" Type="http://schemas.openxmlformats.org/officeDocument/2006/relationships/hyperlink" Target="https://docs.google.com/spreadsheets/d/1Ksr-UdwdEsxJoou_KqVLNacyk73am6UICuPs-mqFQmM/edit" TargetMode="External"/><Relationship Id="rId54" Type="http://schemas.openxmlformats.org/officeDocument/2006/relationships/hyperlink" Target="http://informatizaciya.forum2x2.ru/t33-topi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onrf.info/zakon-ob-obrazovanii-v-rf/5/" TargetMode="External"/><Relationship Id="rId24" Type="http://schemas.openxmlformats.org/officeDocument/2006/relationships/hyperlink" Target="http://cmet4uk.ru/publ/5-1-0-67" TargetMode="External"/><Relationship Id="rId32" Type="http://schemas.openxmlformats.org/officeDocument/2006/relationships/hyperlink" Target="http://learningapps.org/display?v=pbka8cz7t" TargetMode="External"/><Relationship Id="rId37" Type="http://schemas.openxmlformats.org/officeDocument/2006/relationships/hyperlink" Target="https://docs.google.com/spreadsheets/d/1Mja36DA6hAZJxBdvvjiK93X36q_rMEOmt-GavnJ8VXM/edit" TargetMode="External"/><Relationship Id="rId40" Type="http://schemas.openxmlformats.org/officeDocument/2006/relationships/hyperlink" Target="https://docs.google.com/forms/d/1Z6SX534V72OTnnWYJJInJrOC1HyN9X4Y-ojRMbE1HfA/edit" TargetMode="External"/><Relationship Id="rId45" Type="http://schemas.openxmlformats.org/officeDocument/2006/relationships/hyperlink" Target="http://dtraining.web-3.ru/introduction/okandbaddo/" TargetMode="External"/><Relationship Id="rId53" Type="http://schemas.openxmlformats.org/officeDocument/2006/relationships/hyperlink" Target="http://www.edu.ru/db/mo/Data/d_02/pr4452-1.htm" TargetMode="External"/><Relationship Id="rId58" Type="http://schemas.openxmlformats.org/officeDocument/2006/relationships/hyperlink" Target="http://www.rg.ru/2014/04/16/obuchenie-dok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-joe.ru/sod/97/2_97/st064.html" TargetMode="External"/><Relationship Id="rId23" Type="http://schemas.openxmlformats.org/officeDocument/2006/relationships/hyperlink" Target="http://mba.ru/articles/283-preimushchestva-distantsionnogo-obrazovaniya" TargetMode="External"/><Relationship Id="rId28" Type="http://schemas.openxmlformats.org/officeDocument/2006/relationships/hyperlink" Target="http://festival.1september.ru/articles/530827/" TargetMode="External"/><Relationship Id="rId36" Type="http://schemas.openxmlformats.org/officeDocument/2006/relationships/hyperlink" Target="https://docs.google.com/forms/d/15HbPaLBEBTNOPsTaWCNcBuIl7_3XsRwMjDhBgGoZ_FA/edit" TargetMode="External"/><Relationship Id="rId49" Type="http://schemas.openxmlformats.org/officeDocument/2006/relationships/hyperlink" Target="http://www.zakonrf.info/zakon-ob-obrazovanii-v-rf/16/" TargetMode="External"/><Relationship Id="rId57" Type="http://schemas.openxmlformats.org/officeDocument/2006/relationships/hyperlink" Target="http://www.rg.ru/2014/04/16/obuchenie-dok.html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docs.google.com/presentation/d/12DMgnXRG2oS2nurVqrl8bMKyLS-kfpERdIFqVhirTBg/edit?usp=sharing" TargetMode="External"/><Relationship Id="rId19" Type="http://schemas.openxmlformats.org/officeDocument/2006/relationships/hyperlink" Target="http://www.zakonrf.info/zakon-ob-obrazovanii-v-rf/16/" TargetMode="External"/><Relationship Id="rId31" Type="http://schemas.openxmlformats.org/officeDocument/2006/relationships/hyperlink" Target="https://docs.google.com/forms/d/1aEdoQxscD5lj5zo1feibs5-_93IEXsRe2iFB3jB4hjU/edit" TargetMode="External"/><Relationship Id="rId44" Type="http://schemas.openxmlformats.org/officeDocument/2006/relationships/hyperlink" Target="http://www.web-learn.ru/index.php?option=com_content&amp;view=article&amp;id=12&amp;Itemid=17" TargetMode="External"/><Relationship Id="rId52" Type="http://schemas.openxmlformats.org/officeDocument/2006/relationships/hyperlink" Target="http://xreferat.com/71/5846-1-kratkaya-istoriya-distancionnogo-obrazovaniya.html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onrf.info/zakon-ob-obrazovanii-v-rf/16/" TargetMode="External"/><Relationship Id="rId14" Type="http://schemas.openxmlformats.org/officeDocument/2006/relationships/hyperlink" Target="http://www.e-joe.ru/sod/97/2_97/st064.html" TargetMode="External"/><Relationship Id="rId22" Type="http://schemas.openxmlformats.org/officeDocument/2006/relationships/hyperlink" Target="http://mba.ru/articles/283-preimushchestva-distantsionnogo-obrazovaniya" TargetMode="External"/><Relationship Id="rId27" Type="http://schemas.openxmlformats.org/officeDocument/2006/relationships/hyperlink" Target="http://festival.1september.ru/articles/530827/" TargetMode="External"/><Relationship Id="rId30" Type="http://schemas.openxmlformats.org/officeDocument/2006/relationships/hyperlink" Target="http://www.rg.ru/2014/04/16/obuchenie-dok.html" TargetMode="External"/><Relationship Id="rId35" Type="http://schemas.openxmlformats.org/officeDocument/2006/relationships/hyperlink" Target="http://learningapps.org/display?v=pmnokyu4301" TargetMode="External"/><Relationship Id="rId43" Type="http://schemas.openxmlformats.org/officeDocument/2006/relationships/hyperlink" Target="https://ru.wikipedia.org/wiki/&#1044;&#1080;&#1089;&#1090;&#1072;&#1085;&#1094;&#1080;&#1086;&#1085;&#1085;&#1086;&#1077;_&#1086;&#1073;&#1091;&#1095;&#1077;&#1085;&#1080;&#1077;" TargetMode="External"/><Relationship Id="rId48" Type="http://schemas.openxmlformats.org/officeDocument/2006/relationships/hyperlink" Target="http://cmet4uk.ru/publ/5-1-0-67" TargetMode="External"/><Relationship Id="rId56" Type="http://schemas.openxmlformats.org/officeDocument/2006/relationships/hyperlink" Target="http://www.kartaznaniy.ru/articles/distantsionnoe-obrazovanie/preimushchestva-i-nedostatki-distantsionnogo-obucheniya" TargetMode="External"/><Relationship Id="rId8" Type="http://schemas.openxmlformats.org/officeDocument/2006/relationships/hyperlink" Target="http://www.zakonrf.info/zakon-ob-obrazovanii-v-rf/28/" TargetMode="External"/><Relationship Id="rId51" Type="http://schemas.openxmlformats.org/officeDocument/2006/relationships/hyperlink" Target="http://www.e-joe.ru/sod/97/2_97/st064.html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zakonrf.info/zakon-ob-obrazovanii-v-rf/5/" TargetMode="External"/><Relationship Id="rId17" Type="http://schemas.openxmlformats.org/officeDocument/2006/relationships/hyperlink" Target="https://ru.wikipedia.org/wiki/&#1044;&#1080;&#1089;&#1090;&#1072;&#1085;&#1094;&#1080;&#1086;&#1085;&#1085;&#1086;&#1077;_&#1086;&#1073;&#1091;&#1095;&#1077;&#1085;&#1080;&#1077;" TargetMode="External"/><Relationship Id="rId25" Type="http://schemas.openxmlformats.org/officeDocument/2006/relationships/hyperlink" Target="http://cmet4uk.ru/publ/5-1-0-67" TargetMode="External"/><Relationship Id="rId33" Type="http://schemas.openxmlformats.org/officeDocument/2006/relationships/hyperlink" Target="http://learningapps.org/display?v=bxje4qxt" TargetMode="External"/><Relationship Id="rId38" Type="http://schemas.openxmlformats.org/officeDocument/2006/relationships/hyperlink" Target="https://docs.google.com/forms/d/1L2gUmyeNELMghSNbv21PjGb08K45ww9p_oZpPfGv5zo/edit" TargetMode="External"/><Relationship Id="rId46" Type="http://schemas.openxmlformats.org/officeDocument/2006/relationships/hyperlink" Target="http://festival.1september.ru/articles/530827/" TargetMode="External"/><Relationship Id="rId59" Type="http://schemas.openxmlformats.org/officeDocument/2006/relationships/hyperlink" Target="http://edu.tom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842CD-CEAF-4BB5-A0B0-4E3180687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2779</TotalTime>
  <Pages>18</Pages>
  <Words>4902</Words>
  <Characters>27944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Полякова Виктория</cp:lastModifiedBy>
  <cp:revision>42</cp:revision>
  <dcterms:created xsi:type="dcterms:W3CDTF">2015-08-06T19:55:00Z</dcterms:created>
  <dcterms:modified xsi:type="dcterms:W3CDTF">2017-02-04T20:48:00Z</dcterms:modified>
</cp:coreProperties>
</file>